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A8986" w14:textId="41DF1A1E" w:rsidR="00185AE9" w:rsidRPr="005F5E45" w:rsidRDefault="00185AE9" w:rsidP="004924A6">
      <w:pPr>
        <w:pStyle w:val="Heading1"/>
        <w:rPr>
          <w:b w:val="0"/>
        </w:rPr>
      </w:pPr>
      <w:r w:rsidRPr="005F5E45">
        <w:t>QC Re</w:t>
      </w:r>
      <w:r w:rsidR="00970B25">
        <w:t>view</w:t>
      </w:r>
    </w:p>
    <w:p w14:paraId="03C22788" w14:textId="7BE1AB65" w:rsidR="00F47E0D" w:rsidRPr="005F5E45" w:rsidRDefault="00F47E0D" w:rsidP="004924A6">
      <w:pPr>
        <w:pStyle w:val="Heading2"/>
        <w:rPr>
          <w:i w:val="0"/>
        </w:rPr>
      </w:pPr>
      <w:r w:rsidRPr="005F5E45">
        <w:t>Organization Name</w:t>
      </w:r>
    </w:p>
    <w:p w14:paraId="222AB385" w14:textId="77777777" w:rsidR="00D33A21" w:rsidRDefault="00D33A21" w:rsidP="00185AE9"/>
    <w:p w14:paraId="5B35C6FD" w14:textId="439FE1CD" w:rsidR="00E466BE" w:rsidRDefault="00261965" w:rsidP="00185AE9">
      <w:r>
        <w:t xml:space="preserve">January </w:t>
      </w:r>
      <w:r w:rsidR="00991216">
        <w:t>20</w:t>
      </w:r>
      <w:r w:rsidR="00B32FDA">
        <w:t>, 2022</w:t>
      </w:r>
    </w:p>
    <w:p w14:paraId="391FB14D" w14:textId="1DF0174B" w:rsidR="00185AE9" w:rsidRDefault="00185AE9" w:rsidP="00185AE9">
      <w:r>
        <w:t xml:space="preserve">Prepared by:  </w:t>
      </w:r>
      <w:r w:rsidR="00F47E0D">
        <w:tab/>
      </w:r>
      <w:r w:rsidR="00F47E0D">
        <w:tab/>
        <w:t>________________________</w:t>
      </w:r>
      <w:r w:rsidR="00A638E1">
        <w:t>______</w:t>
      </w:r>
      <w:r w:rsidR="00F47E0D">
        <w:t>______</w:t>
      </w:r>
    </w:p>
    <w:p w14:paraId="1373A753" w14:textId="7FCDE0D8" w:rsidR="005562D3" w:rsidRDefault="005562D3" w:rsidP="00185AE9">
      <w:r>
        <w:t>QAPP version:</w:t>
      </w:r>
      <w:r w:rsidR="00941400">
        <w:tab/>
      </w:r>
      <w:r w:rsidR="00941400">
        <w:tab/>
      </w:r>
      <w:r>
        <w:t>____________________________________</w:t>
      </w:r>
    </w:p>
    <w:p w14:paraId="6456F250" w14:textId="45994BE4" w:rsidR="002B6BC6" w:rsidRDefault="002B6BC6" w:rsidP="002B6BC6">
      <w:pPr>
        <w:rPr>
          <w:noProof/>
        </w:rPr>
      </w:pPr>
    </w:p>
    <w:p w14:paraId="2501567A" w14:textId="77777777" w:rsidR="005F5E45" w:rsidRDefault="005F5E45" w:rsidP="002B6BC6">
      <w:pPr>
        <w:rPr>
          <w:noProof/>
        </w:rPr>
      </w:pPr>
    </w:p>
    <w:p w14:paraId="769AE311" w14:textId="51000A34" w:rsidR="002B6BC6" w:rsidRPr="005F5E45" w:rsidRDefault="005F5E45" w:rsidP="002B6BC6">
      <w:pPr>
        <w:rPr>
          <w:b/>
          <w:bCs/>
          <w:noProof/>
          <w:sz w:val="28"/>
          <w:szCs w:val="28"/>
          <w:u w:val="single"/>
        </w:rPr>
      </w:pPr>
      <w:r w:rsidRPr="005F5E45">
        <w:rPr>
          <w:b/>
          <w:bCs/>
          <w:noProof/>
          <w:sz w:val="28"/>
          <w:szCs w:val="28"/>
          <w:u w:val="single"/>
        </w:rPr>
        <w:t>Data Quality Objectives</w:t>
      </w:r>
    </w:p>
    <w:p w14:paraId="09943C9E" w14:textId="77777777" w:rsidR="005F5E45" w:rsidRDefault="005F5E45" w:rsidP="002B6BC6">
      <w:pPr>
        <w:rPr>
          <w:noProof/>
        </w:rPr>
      </w:pPr>
    </w:p>
    <w:tbl>
      <w:tblPr>
        <w:tblStyle w:val="TableGrid"/>
        <w:tblW w:w="8275" w:type="dxa"/>
        <w:tblLayout w:type="fixed"/>
        <w:tblLook w:val="04A0" w:firstRow="1" w:lastRow="0" w:firstColumn="1" w:lastColumn="0" w:noHBand="0" w:noVBand="1"/>
      </w:tblPr>
      <w:tblGrid>
        <w:gridCol w:w="1316"/>
        <w:gridCol w:w="1109"/>
        <w:gridCol w:w="1080"/>
        <w:gridCol w:w="1080"/>
        <w:gridCol w:w="1080"/>
        <w:gridCol w:w="1080"/>
        <w:gridCol w:w="1530"/>
      </w:tblGrid>
      <w:tr w:rsidR="005562D3" w:rsidRPr="00B768D8" w14:paraId="5AA8DE86" w14:textId="77777777" w:rsidTr="005562D3">
        <w:trPr>
          <w:cantSplit/>
          <w:tblHeader/>
        </w:trPr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0F08A3A7" w14:textId="77777777" w:rsidR="005562D3" w:rsidRPr="00B768D8" w:rsidRDefault="005562D3" w:rsidP="007E274C">
            <w:pPr>
              <w:rPr>
                <w:b/>
                <w:sz w:val="20"/>
                <w:szCs w:val="20"/>
              </w:rPr>
            </w:pPr>
          </w:p>
        </w:tc>
        <w:tc>
          <w:tcPr>
            <w:tcW w:w="5429" w:type="dxa"/>
            <w:gridSpan w:val="5"/>
            <w:tcBorders>
              <w:bottom w:val="single" w:sz="4" w:space="0" w:color="auto"/>
            </w:tcBorders>
            <w:vAlign w:val="bottom"/>
          </w:tcPr>
          <w:p w14:paraId="1ACE88A3" w14:textId="0BE8270B" w:rsidR="005562D3" w:rsidRDefault="005562D3" w:rsidP="005562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Frequency %</w:t>
            </w:r>
          </w:p>
        </w:tc>
        <w:tc>
          <w:tcPr>
            <w:tcW w:w="1530" w:type="dxa"/>
            <w:vMerge w:val="restart"/>
          </w:tcPr>
          <w:p w14:paraId="3109A919" w14:textId="77E12235" w:rsidR="005562D3" w:rsidRPr="00B768D8" w:rsidRDefault="005562D3" w:rsidP="005562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Completeness %</w:t>
            </w:r>
          </w:p>
        </w:tc>
      </w:tr>
      <w:tr w:rsidR="005562D3" w:rsidRPr="00B768D8" w14:paraId="0BF65B8D" w14:textId="77777777" w:rsidTr="005562D3">
        <w:trPr>
          <w:cantSplit/>
          <w:tblHeader/>
        </w:trPr>
        <w:tc>
          <w:tcPr>
            <w:tcW w:w="1316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47AFF022" w14:textId="77777777" w:rsidR="005562D3" w:rsidRPr="00B768D8" w:rsidRDefault="005562D3" w:rsidP="007E274C">
            <w:pPr>
              <w:rPr>
                <w:b/>
                <w:noProof/>
                <w:sz w:val="20"/>
                <w:szCs w:val="20"/>
              </w:rPr>
            </w:pPr>
            <w:r w:rsidRPr="00B768D8">
              <w:rPr>
                <w:b/>
                <w:sz w:val="20"/>
                <w:szCs w:val="20"/>
              </w:rPr>
              <w:t>Parameter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439C2377" w14:textId="625A8E20" w:rsidR="005562D3" w:rsidRPr="00B768D8" w:rsidRDefault="005562D3" w:rsidP="005562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Field Duplicate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7AE59A7C" w14:textId="77777777" w:rsidR="005562D3" w:rsidRPr="00B768D8" w:rsidRDefault="005562D3" w:rsidP="005562D3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B768D8">
              <w:rPr>
                <w:b/>
                <w:sz w:val="20"/>
                <w:szCs w:val="20"/>
              </w:rPr>
              <w:t>Lab Duplicate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55648201" w14:textId="77777777" w:rsidR="005562D3" w:rsidRPr="00B768D8" w:rsidRDefault="005562D3" w:rsidP="005562D3">
            <w:pPr>
              <w:jc w:val="center"/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Field </w:t>
            </w:r>
            <w:r w:rsidRPr="00B768D8">
              <w:rPr>
                <w:b/>
                <w:sz w:val="20"/>
                <w:szCs w:val="20"/>
              </w:rPr>
              <w:t>Blank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0BDC3D0E" w14:textId="77777777" w:rsidR="005562D3" w:rsidRPr="00B768D8" w:rsidRDefault="005562D3" w:rsidP="005562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Lab </w:t>
            </w:r>
            <w:r w:rsidRPr="00B768D8">
              <w:rPr>
                <w:b/>
                <w:sz w:val="20"/>
                <w:szCs w:val="20"/>
              </w:rPr>
              <w:t>Blank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7A33D19D" w14:textId="59DF2BD3" w:rsidR="005562D3" w:rsidRPr="00B768D8" w:rsidRDefault="005562D3" w:rsidP="005562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Spike/ Check Accuracy</w:t>
            </w:r>
          </w:p>
        </w:tc>
        <w:tc>
          <w:tcPr>
            <w:tcW w:w="1530" w:type="dxa"/>
            <w:vMerge/>
            <w:tcBorders>
              <w:bottom w:val="single" w:sz="12" w:space="0" w:color="auto"/>
            </w:tcBorders>
            <w:vAlign w:val="bottom"/>
          </w:tcPr>
          <w:p w14:paraId="1B1EE9A7" w14:textId="13E5CAAF" w:rsidR="005562D3" w:rsidRPr="00B768D8" w:rsidRDefault="005562D3" w:rsidP="007E274C">
            <w:pPr>
              <w:rPr>
                <w:b/>
                <w:noProof/>
                <w:sz w:val="20"/>
                <w:szCs w:val="20"/>
              </w:rPr>
            </w:pPr>
          </w:p>
        </w:tc>
      </w:tr>
      <w:tr w:rsidR="002622B6" w:rsidRPr="00B768D8" w14:paraId="51B5BC66" w14:textId="77777777" w:rsidTr="005562D3">
        <w:trPr>
          <w:cantSplit/>
        </w:trPr>
        <w:tc>
          <w:tcPr>
            <w:tcW w:w="1316" w:type="dxa"/>
          </w:tcPr>
          <w:p w14:paraId="0522E653" w14:textId="77777777" w:rsidR="002622B6" w:rsidRPr="00B768D8" w:rsidRDefault="002622B6" w:rsidP="002622B6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Water Temp</w:t>
            </w:r>
          </w:p>
        </w:tc>
        <w:tc>
          <w:tcPr>
            <w:tcW w:w="1109" w:type="dxa"/>
            <w:vAlign w:val="bottom"/>
          </w:tcPr>
          <w:p w14:paraId="26EAB72D" w14:textId="7F1B0081" w:rsidR="002622B6" w:rsidRPr="00B768D8" w:rsidRDefault="002622B6" w:rsidP="00556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35B77D32" w14:textId="52E465BF" w:rsidR="002622B6" w:rsidRPr="00B768D8" w:rsidRDefault="002622B6" w:rsidP="005562D3">
            <w:pPr>
              <w:jc w:val="center"/>
              <w:rPr>
                <w:noProof/>
                <w:sz w:val="20"/>
                <w:szCs w:val="20"/>
              </w:rPr>
            </w:pPr>
            <w:r w:rsidRPr="00222289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5B4AAABF" w14:textId="423C1B0B" w:rsidR="002622B6" w:rsidRPr="00B768D8" w:rsidRDefault="002622B6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--</w:t>
            </w:r>
          </w:p>
        </w:tc>
        <w:tc>
          <w:tcPr>
            <w:tcW w:w="1080" w:type="dxa"/>
            <w:vAlign w:val="bottom"/>
          </w:tcPr>
          <w:p w14:paraId="5A855B72" w14:textId="5A9CAD64" w:rsidR="002622B6" w:rsidRPr="00B768D8" w:rsidRDefault="002622B6" w:rsidP="005562D3">
            <w:pPr>
              <w:jc w:val="center"/>
              <w:rPr>
                <w:sz w:val="20"/>
                <w:szCs w:val="20"/>
              </w:rPr>
            </w:pPr>
            <w:r w:rsidRPr="00F86AA7">
              <w:rPr>
                <w:noProof/>
                <w:sz w:val="20"/>
                <w:szCs w:val="20"/>
              </w:rPr>
              <w:t>--</w:t>
            </w:r>
          </w:p>
        </w:tc>
        <w:tc>
          <w:tcPr>
            <w:tcW w:w="1080" w:type="dxa"/>
            <w:vAlign w:val="bottom"/>
          </w:tcPr>
          <w:p w14:paraId="06C003F4" w14:textId="77777777" w:rsidR="002622B6" w:rsidRPr="00B768D8" w:rsidRDefault="002622B6" w:rsidP="005562D3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14:paraId="4911FA22" w14:textId="5C29E566" w:rsidR="002622B6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90</w:t>
            </w:r>
          </w:p>
        </w:tc>
      </w:tr>
      <w:tr w:rsidR="005562D3" w:rsidRPr="00B768D8" w14:paraId="49BCF80C" w14:textId="77777777" w:rsidTr="005562D3">
        <w:trPr>
          <w:cantSplit/>
        </w:trPr>
        <w:tc>
          <w:tcPr>
            <w:tcW w:w="1316" w:type="dxa"/>
          </w:tcPr>
          <w:p w14:paraId="44096AEC" w14:textId="77777777" w:rsidR="005562D3" w:rsidRPr="00B768D8" w:rsidRDefault="005562D3" w:rsidP="005562D3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pH</w:t>
            </w:r>
          </w:p>
        </w:tc>
        <w:tc>
          <w:tcPr>
            <w:tcW w:w="1109" w:type="dxa"/>
            <w:vAlign w:val="bottom"/>
          </w:tcPr>
          <w:p w14:paraId="3857BFB8" w14:textId="592CE041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 w:rsidRPr="002733FC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7CF1B353" w14:textId="1F202BF4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 w:rsidRPr="00222289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5F796419" w14:textId="2FBF082A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 w:rsidRPr="00F712C7">
              <w:rPr>
                <w:noProof/>
                <w:sz w:val="20"/>
                <w:szCs w:val="20"/>
              </w:rPr>
              <w:t>--</w:t>
            </w:r>
          </w:p>
        </w:tc>
        <w:tc>
          <w:tcPr>
            <w:tcW w:w="1080" w:type="dxa"/>
            <w:vAlign w:val="bottom"/>
          </w:tcPr>
          <w:p w14:paraId="4F01F11E" w14:textId="47B4B829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 w:rsidRPr="00F86AA7">
              <w:rPr>
                <w:noProof/>
                <w:sz w:val="20"/>
                <w:szCs w:val="20"/>
              </w:rPr>
              <w:t>--</w:t>
            </w:r>
          </w:p>
        </w:tc>
        <w:tc>
          <w:tcPr>
            <w:tcW w:w="1080" w:type="dxa"/>
            <w:vAlign w:val="bottom"/>
          </w:tcPr>
          <w:p w14:paraId="19DCEA7E" w14:textId="0A69EFC4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bottom"/>
          </w:tcPr>
          <w:p w14:paraId="188BE42B" w14:textId="71016A9A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90</w:t>
            </w:r>
          </w:p>
        </w:tc>
      </w:tr>
      <w:tr w:rsidR="005562D3" w:rsidRPr="00B768D8" w14:paraId="541336E2" w14:textId="77777777" w:rsidTr="005562D3">
        <w:trPr>
          <w:cantSplit/>
        </w:trPr>
        <w:tc>
          <w:tcPr>
            <w:tcW w:w="1316" w:type="dxa"/>
          </w:tcPr>
          <w:p w14:paraId="7184C790" w14:textId="77777777" w:rsidR="005562D3" w:rsidRPr="00B768D8" w:rsidRDefault="005562D3" w:rsidP="005562D3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DO</w:t>
            </w:r>
          </w:p>
        </w:tc>
        <w:tc>
          <w:tcPr>
            <w:tcW w:w="1109" w:type="dxa"/>
            <w:vAlign w:val="bottom"/>
          </w:tcPr>
          <w:p w14:paraId="0DE8CC09" w14:textId="29A3FF9F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 w:rsidRPr="002733FC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06ABD3D1" w14:textId="3042E1C5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 w:rsidRPr="00222289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08E9AE5A" w14:textId="4EA90F92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 w:rsidRPr="00F712C7">
              <w:rPr>
                <w:noProof/>
                <w:sz w:val="20"/>
                <w:szCs w:val="20"/>
              </w:rPr>
              <w:t>--</w:t>
            </w:r>
          </w:p>
        </w:tc>
        <w:tc>
          <w:tcPr>
            <w:tcW w:w="1080" w:type="dxa"/>
            <w:vAlign w:val="bottom"/>
          </w:tcPr>
          <w:p w14:paraId="07D279BB" w14:textId="6E1C46A4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25A3843D" w14:textId="1D1FF544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bottom"/>
          </w:tcPr>
          <w:p w14:paraId="3094B5E7" w14:textId="5E637ADF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90</w:t>
            </w:r>
          </w:p>
        </w:tc>
      </w:tr>
      <w:tr w:rsidR="005562D3" w:rsidRPr="00B768D8" w14:paraId="57063C55" w14:textId="77777777" w:rsidTr="005562D3">
        <w:trPr>
          <w:cantSplit/>
        </w:trPr>
        <w:tc>
          <w:tcPr>
            <w:tcW w:w="1316" w:type="dxa"/>
          </w:tcPr>
          <w:p w14:paraId="002D5F63" w14:textId="61349DAE" w:rsidR="005562D3" w:rsidRPr="00B768D8" w:rsidRDefault="005562D3" w:rsidP="00556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Conductivity</w:t>
            </w:r>
          </w:p>
        </w:tc>
        <w:tc>
          <w:tcPr>
            <w:tcW w:w="1109" w:type="dxa"/>
            <w:vAlign w:val="bottom"/>
          </w:tcPr>
          <w:p w14:paraId="67B0FFED" w14:textId="139240B8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 w:rsidRPr="002733FC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0366B93F" w14:textId="10DC09E7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 w:rsidRPr="00222289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16DD571E" w14:textId="46C7257C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 w:rsidRPr="00F712C7">
              <w:rPr>
                <w:noProof/>
                <w:sz w:val="20"/>
                <w:szCs w:val="20"/>
              </w:rPr>
              <w:t>--</w:t>
            </w:r>
          </w:p>
        </w:tc>
        <w:tc>
          <w:tcPr>
            <w:tcW w:w="1080" w:type="dxa"/>
            <w:vAlign w:val="bottom"/>
          </w:tcPr>
          <w:p w14:paraId="4463DA56" w14:textId="4DCEEDED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75AEF186" w14:textId="6E10FAFB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bottom"/>
          </w:tcPr>
          <w:p w14:paraId="45BBF72C" w14:textId="296DB0A1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90</w:t>
            </w:r>
          </w:p>
        </w:tc>
      </w:tr>
      <w:tr w:rsidR="005562D3" w:rsidRPr="00B768D8" w14:paraId="3AD8A4A5" w14:textId="77777777" w:rsidTr="005562D3">
        <w:trPr>
          <w:cantSplit/>
        </w:trPr>
        <w:tc>
          <w:tcPr>
            <w:tcW w:w="1316" w:type="dxa"/>
          </w:tcPr>
          <w:p w14:paraId="2545718E" w14:textId="0CA026DE" w:rsidR="005562D3" w:rsidRPr="00B768D8" w:rsidRDefault="005562D3" w:rsidP="005562D3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TSS</w:t>
            </w:r>
          </w:p>
        </w:tc>
        <w:tc>
          <w:tcPr>
            <w:tcW w:w="1109" w:type="dxa"/>
            <w:vAlign w:val="bottom"/>
          </w:tcPr>
          <w:p w14:paraId="742224E8" w14:textId="6CC99108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 w:rsidRPr="002733FC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5055F16A" w14:textId="0F458B77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bottom"/>
          </w:tcPr>
          <w:p w14:paraId="0C1B61DA" w14:textId="40E10DD2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1185A2B8" w14:textId="297F86AB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bottom"/>
          </w:tcPr>
          <w:p w14:paraId="3D450355" w14:textId="05F808F1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530" w:type="dxa"/>
            <w:vAlign w:val="bottom"/>
          </w:tcPr>
          <w:p w14:paraId="4EC01B00" w14:textId="701DCE60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90</w:t>
            </w:r>
          </w:p>
        </w:tc>
      </w:tr>
      <w:tr w:rsidR="005562D3" w:rsidRPr="00B768D8" w14:paraId="2631F6D5" w14:textId="77777777" w:rsidTr="005562D3">
        <w:trPr>
          <w:cantSplit/>
        </w:trPr>
        <w:tc>
          <w:tcPr>
            <w:tcW w:w="1316" w:type="dxa"/>
          </w:tcPr>
          <w:p w14:paraId="24311906" w14:textId="4B41E892" w:rsidR="005562D3" w:rsidRPr="00B768D8" w:rsidRDefault="005562D3" w:rsidP="00556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</w:t>
            </w:r>
          </w:p>
        </w:tc>
        <w:tc>
          <w:tcPr>
            <w:tcW w:w="1109" w:type="dxa"/>
            <w:vAlign w:val="bottom"/>
          </w:tcPr>
          <w:p w14:paraId="0A99AECF" w14:textId="0BCDD6F9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 w:rsidRPr="002733FC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12558A91" w14:textId="64F8B4F5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 w:rsidRPr="00681FAF"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bottom"/>
          </w:tcPr>
          <w:p w14:paraId="76B18549" w14:textId="14DC0549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13532C98" w14:textId="1C5E24E4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bottom"/>
          </w:tcPr>
          <w:p w14:paraId="0BF5D3D2" w14:textId="177BACBE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530" w:type="dxa"/>
            <w:vAlign w:val="bottom"/>
          </w:tcPr>
          <w:p w14:paraId="78E28C6C" w14:textId="42833A6D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90</w:t>
            </w:r>
          </w:p>
        </w:tc>
      </w:tr>
      <w:tr w:rsidR="005562D3" w:rsidRPr="00B768D8" w14:paraId="79960559" w14:textId="77777777" w:rsidTr="005562D3">
        <w:trPr>
          <w:cantSplit/>
        </w:trPr>
        <w:tc>
          <w:tcPr>
            <w:tcW w:w="1316" w:type="dxa"/>
          </w:tcPr>
          <w:p w14:paraId="65D71CEC" w14:textId="580A5CC6" w:rsidR="005562D3" w:rsidRPr="00B768D8" w:rsidRDefault="005562D3" w:rsidP="005562D3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ortho - P</w:t>
            </w:r>
          </w:p>
        </w:tc>
        <w:tc>
          <w:tcPr>
            <w:tcW w:w="1109" w:type="dxa"/>
            <w:vAlign w:val="bottom"/>
          </w:tcPr>
          <w:p w14:paraId="087D77E2" w14:textId="72BCB3B2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 w:rsidRPr="002733FC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79025AA9" w14:textId="3443143D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 w:rsidRPr="00681FAF"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bottom"/>
          </w:tcPr>
          <w:p w14:paraId="6A5CEC6B" w14:textId="57C38CBF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09E6BBC9" w14:textId="62B9FF57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bottom"/>
          </w:tcPr>
          <w:p w14:paraId="55FCDF66" w14:textId="7E9EA86C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530" w:type="dxa"/>
            <w:vAlign w:val="bottom"/>
          </w:tcPr>
          <w:p w14:paraId="73BECB9C" w14:textId="3F6543AF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90</w:t>
            </w:r>
          </w:p>
        </w:tc>
      </w:tr>
      <w:tr w:rsidR="005562D3" w:rsidRPr="00B768D8" w14:paraId="100C1F5A" w14:textId="77777777" w:rsidTr="005562D3">
        <w:trPr>
          <w:cantSplit/>
        </w:trPr>
        <w:tc>
          <w:tcPr>
            <w:tcW w:w="1316" w:type="dxa"/>
          </w:tcPr>
          <w:p w14:paraId="106DDA84" w14:textId="1CB9E992" w:rsidR="005562D3" w:rsidRDefault="005562D3" w:rsidP="005562D3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1109" w:type="dxa"/>
            <w:vAlign w:val="bottom"/>
          </w:tcPr>
          <w:p w14:paraId="6164AC01" w14:textId="4C469811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 w:rsidRPr="002733FC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7DC31251" w14:textId="0C6C3DF5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 w:rsidRPr="00681FAF"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bottom"/>
          </w:tcPr>
          <w:p w14:paraId="3FA29B0C" w14:textId="03FB6351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5C22EB4E" w14:textId="14859582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bottom"/>
          </w:tcPr>
          <w:p w14:paraId="3AF16234" w14:textId="27B0284E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530" w:type="dxa"/>
            <w:vAlign w:val="bottom"/>
          </w:tcPr>
          <w:p w14:paraId="42AA0845" w14:textId="2AE2737B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90</w:t>
            </w:r>
          </w:p>
        </w:tc>
      </w:tr>
      <w:tr w:rsidR="005562D3" w:rsidRPr="00B768D8" w14:paraId="4199E14F" w14:textId="77777777" w:rsidTr="005562D3">
        <w:trPr>
          <w:cantSplit/>
        </w:trPr>
        <w:tc>
          <w:tcPr>
            <w:tcW w:w="1316" w:type="dxa"/>
          </w:tcPr>
          <w:p w14:paraId="6943F62A" w14:textId="111D7F65" w:rsidR="005562D3" w:rsidRDefault="005562D3" w:rsidP="005562D3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NH3</w:t>
            </w:r>
          </w:p>
        </w:tc>
        <w:tc>
          <w:tcPr>
            <w:tcW w:w="1109" w:type="dxa"/>
            <w:vAlign w:val="bottom"/>
          </w:tcPr>
          <w:p w14:paraId="6F47A004" w14:textId="4B44AD4D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 w:rsidRPr="002733FC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13969A4D" w14:textId="2F9192A8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 w:rsidRPr="00681FAF"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bottom"/>
          </w:tcPr>
          <w:p w14:paraId="13AA415C" w14:textId="5E1DCB6D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bottom"/>
          </w:tcPr>
          <w:p w14:paraId="059A218B" w14:textId="63C55B17" w:rsidR="005562D3" w:rsidRPr="00B768D8" w:rsidRDefault="005562D3" w:rsidP="005562D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bottom"/>
          </w:tcPr>
          <w:p w14:paraId="1B5F2EF0" w14:textId="2C06EF8F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530" w:type="dxa"/>
            <w:vAlign w:val="bottom"/>
          </w:tcPr>
          <w:p w14:paraId="0505910A" w14:textId="4C750688" w:rsidR="005562D3" w:rsidRPr="00B768D8" w:rsidRDefault="005562D3" w:rsidP="005562D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90</w:t>
            </w:r>
          </w:p>
        </w:tc>
      </w:tr>
    </w:tbl>
    <w:p w14:paraId="75D1B803" w14:textId="76D9E0E7" w:rsidR="002B6BC6" w:rsidRDefault="002B6BC6" w:rsidP="002B6BC6">
      <w:pPr>
        <w:rPr>
          <w:noProof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323"/>
        <w:gridCol w:w="1333"/>
        <w:gridCol w:w="1416"/>
        <w:gridCol w:w="1331"/>
        <w:gridCol w:w="1316"/>
        <w:gridCol w:w="1287"/>
        <w:gridCol w:w="1344"/>
      </w:tblGrid>
      <w:tr w:rsidR="00F77FC1" w:rsidRPr="00B768D8" w14:paraId="17E8E3B3" w14:textId="3DA2F6A9" w:rsidTr="00F77FC1">
        <w:trPr>
          <w:cantSplit/>
          <w:tblHeader/>
        </w:trPr>
        <w:tc>
          <w:tcPr>
            <w:tcW w:w="1323" w:type="dxa"/>
            <w:tcBorders>
              <w:bottom w:val="single" w:sz="12" w:space="0" w:color="auto"/>
            </w:tcBorders>
            <w:vAlign w:val="bottom"/>
          </w:tcPr>
          <w:p w14:paraId="5D10460A" w14:textId="5558D118" w:rsidR="00F77FC1" w:rsidRPr="00B768D8" w:rsidRDefault="00F77FC1" w:rsidP="00F77FC1">
            <w:pPr>
              <w:rPr>
                <w:b/>
                <w:noProof/>
                <w:sz w:val="20"/>
                <w:szCs w:val="20"/>
              </w:rPr>
            </w:pPr>
            <w:r w:rsidRPr="00B768D8">
              <w:rPr>
                <w:b/>
                <w:sz w:val="20"/>
                <w:szCs w:val="20"/>
              </w:rPr>
              <w:t>Parameter</w:t>
            </w:r>
          </w:p>
        </w:tc>
        <w:tc>
          <w:tcPr>
            <w:tcW w:w="1333" w:type="dxa"/>
            <w:tcBorders>
              <w:bottom w:val="single" w:sz="12" w:space="0" w:color="auto"/>
            </w:tcBorders>
            <w:vAlign w:val="bottom"/>
          </w:tcPr>
          <w:p w14:paraId="4E245433" w14:textId="0142E545" w:rsidR="00F77FC1" w:rsidRPr="00B768D8" w:rsidRDefault="00F77FC1" w:rsidP="00F77FC1">
            <w:pPr>
              <w:rPr>
                <w:b/>
                <w:sz w:val="20"/>
                <w:szCs w:val="20"/>
              </w:rPr>
            </w:pPr>
            <w:r w:rsidRPr="00B768D8">
              <w:rPr>
                <w:b/>
                <w:sz w:val="20"/>
                <w:szCs w:val="20"/>
              </w:rPr>
              <w:t>Value Range</w:t>
            </w:r>
          </w:p>
        </w:tc>
        <w:tc>
          <w:tcPr>
            <w:tcW w:w="1416" w:type="dxa"/>
            <w:tcBorders>
              <w:bottom w:val="single" w:sz="12" w:space="0" w:color="auto"/>
            </w:tcBorders>
            <w:vAlign w:val="bottom"/>
          </w:tcPr>
          <w:p w14:paraId="545BC7EC" w14:textId="45404859" w:rsidR="00F77FC1" w:rsidRPr="00B768D8" w:rsidRDefault="00F77FC1" w:rsidP="00F77FC1">
            <w:pPr>
              <w:rPr>
                <w:b/>
                <w:noProof/>
                <w:sz w:val="20"/>
                <w:szCs w:val="20"/>
              </w:rPr>
            </w:pPr>
            <w:r w:rsidRPr="00B768D8">
              <w:rPr>
                <w:b/>
                <w:sz w:val="20"/>
                <w:szCs w:val="20"/>
              </w:rPr>
              <w:t>Field Duplicate</w:t>
            </w:r>
          </w:p>
        </w:tc>
        <w:tc>
          <w:tcPr>
            <w:tcW w:w="1331" w:type="dxa"/>
            <w:tcBorders>
              <w:bottom w:val="single" w:sz="12" w:space="0" w:color="auto"/>
            </w:tcBorders>
            <w:vAlign w:val="bottom"/>
          </w:tcPr>
          <w:p w14:paraId="60117DDA" w14:textId="68FED55B" w:rsidR="00F77FC1" w:rsidRPr="00B768D8" w:rsidRDefault="00F77FC1" w:rsidP="00F77FC1">
            <w:pPr>
              <w:rPr>
                <w:b/>
                <w:noProof/>
                <w:sz w:val="20"/>
                <w:szCs w:val="20"/>
              </w:rPr>
            </w:pPr>
            <w:r w:rsidRPr="00B768D8">
              <w:rPr>
                <w:b/>
                <w:sz w:val="20"/>
                <w:szCs w:val="20"/>
              </w:rPr>
              <w:t>Lab Duplicate</w:t>
            </w:r>
          </w:p>
        </w:tc>
        <w:tc>
          <w:tcPr>
            <w:tcW w:w="1316" w:type="dxa"/>
            <w:tcBorders>
              <w:bottom w:val="single" w:sz="12" w:space="0" w:color="auto"/>
            </w:tcBorders>
            <w:vAlign w:val="bottom"/>
          </w:tcPr>
          <w:p w14:paraId="1A15FB39" w14:textId="03FA5262" w:rsidR="00F77FC1" w:rsidRPr="00B768D8" w:rsidRDefault="00F77FC1" w:rsidP="00F77FC1">
            <w:pPr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Field </w:t>
            </w:r>
            <w:r w:rsidRPr="00B768D8">
              <w:rPr>
                <w:b/>
                <w:sz w:val="20"/>
                <w:szCs w:val="20"/>
              </w:rPr>
              <w:t>Blank</w:t>
            </w:r>
          </w:p>
        </w:tc>
        <w:tc>
          <w:tcPr>
            <w:tcW w:w="1287" w:type="dxa"/>
            <w:tcBorders>
              <w:bottom w:val="single" w:sz="12" w:space="0" w:color="auto"/>
            </w:tcBorders>
            <w:vAlign w:val="bottom"/>
          </w:tcPr>
          <w:p w14:paraId="0E27BBE8" w14:textId="530A5952" w:rsidR="00F77FC1" w:rsidRPr="00B768D8" w:rsidRDefault="00F77FC1" w:rsidP="00F77F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Lab </w:t>
            </w:r>
            <w:r w:rsidRPr="00B768D8">
              <w:rPr>
                <w:b/>
                <w:sz w:val="20"/>
                <w:szCs w:val="20"/>
              </w:rPr>
              <w:t>Blank</w:t>
            </w:r>
          </w:p>
        </w:tc>
        <w:tc>
          <w:tcPr>
            <w:tcW w:w="1344" w:type="dxa"/>
            <w:tcBorders>
              <w:bottom w:val="single" w:sz="12" w:space="0" w:color="auto"/>
            </w:tcBorders>
            <w:vAlign w:val="bottom"/>
          </w:tcPr>
          <w:p w14:paraId="58538A2E" w14:textId="526853C1" w:rsidR="00F77FC1" w:rsidRPr="00B768D8" w:rsidRDefault="00F77FC1" w:rsidP="00F77FC1">
            <w:pPr>
              <w:rPr>
                <w:b/>
                <w:noProof/>
                <w:sz w:val="20"/>
                <w:szCs w:val="20"/>
              </w:rPr>
            </w:pPr>
            <w:r w:rsidRPr="00B768D8">
              <w:rPr>
                <w:b/>
                <w:sz w:val="20"/>
                <w:szCs w:val="20"/>
              </w:rPr>
              <w:t>Spike</w:t>
            </w:r>
            <w:r>
              <w:rPr>
                <w:b/>
                <w:sz w:val="20"/>
                <w:szCs w:val="20"/>
              </w:rPr>
              <w:t>/Check</w:t>
            </w:r>
            <w:r w:rsidRPr="00B768D8">
              <w:rPr>
                <w:b/>
                <w:sz w:val="20"/>
                <w:szCs w:val="20"/>
              </w:rPr>
              <w:t xml:space="preserve"> Accuracy</w:t>
            </w:r>
          </w:p>
        </w:tc>
      </w:tr>
      <w:tr w:rsidR="00F77FC1" w:rsidRPr="00B768D8" w14:paraId="1D211B40" w14:textId="606CF764" w:rsidTr="00F77FC1">
        <w:trPr>
          <w:cantSplit/>
        </w:trPr>
        <w:tc>
          <w:tcPr>
            <w:tcW w:w="1323" w:type="dxa"/>
          </w:tcPr>
          <w:p w14:paraId="4E4A64E9" w14:textId="45E273E5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Water Temp</w:t>
            </w:r>
          </w:p>
        </w:tc>
        <w:tc>
          <w:tcPr>
            <w:tcW w:w="1333" w:type="dxa"/>
          </w:tcPr>
          <w:p w14:paraId="55B65737" w14:textId="38D4E1FC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--</w:t>
            </w:r>
          </w:p>
        </w:tc>
        <w:tc>
          <w:tcPr>
            <w:tcW w:w="1416" w:type="dxa"/>
          </w:tcPr>
          <w:p w14:paraId="170E1171" w14:textId="62000D1C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10% RPD</w:t>
            </w:r>
          </w:p>
        </w:tc>
        <w:tc>
          <w:tcPr>
            <w:tcW w:w="1331" w:type="dxa"/>
          </w:tcPr>
          <w:p w14:paraId="11BFEAE1" w14:textId="5F27CD2C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10% RPD</w:t>
            </w:r>
          </w:p>
        </w:tc>
        <w:tc>
          <w:tcPr>
            <w:tcW w:w="1316" w:type="dxa"/>
          </w:tcPr>
          <w:p w14:paraId="0AA27084" w14:textId="057861F6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14:paraId="7C5BE8C7" w14:textId="587A5D9A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--</w:t>
            </w:r>
          </w:p>
        </w:tc>
        <w:tc>
          <w:tcPr>
            <w:tcW w:w="1344" w:type="dxa"/>
          </w:tcPr>
          <w:p w14:paraId="14C322F7" w14:textId="541C862F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--</w:t>
            </w:r>
          </w:p>
        </w:tc>
      </w:tr>
      <w:tr w:rsidR="00F77FC1" w:rsidRPr="00B768D8" w14:paraId="7B6E5B1E" w14:textId="092A35C9" w:rsidTr="00F77FC1">
        <w:trPr>
          <w:cantSplit/>
        </w:trPr>
        <w:tc>
          <w:tcPr>
            <w:tcW w:w="1323" w:type="dxa"/>
          </w:tcPr>
          <w:p w14:paraId="1A1F1E99" w14:textId="33E0E5E7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pH</w:t>
            </w:r>
          </w:p>
        </w:tc>
        <w:tc>
          <w:tcPr>
            <w:tcW w:w="1333" w:type="dxa"/>
          </w:tcPr>
          <w:p w14:paraId="67AD6810" w14:textId="264DEDD0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--</w:t>
            </w:r>
          </w:p>
        </w:tc>
        <w:tc>
          <w:tcPr>
            <w:tcW w:w="1416" w:type="dxa"/>
          </w:tcPr>
          <w:p w14:paraId="36E59DD6" w14:textId="38FCDC5A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± 0.5 S.U.</w:t>
            </w:r>
          </w:p>
        </w:tc>
        <w:tc>
          <w:tcPr>
            <w:tcW w:w="1331" w:type="dxa"/>
          </w:tcPr>
          <w:p w14:paraId="21E4F4CF" w14:textId="258919BB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± 0.5 S.U.</w:t>
            </w:r>
          </w:p>
        </w:tc>
        <w:tc>
          <w:tcPr>
            <w:tcW w:w="1316" w:type="dxa"/>
          </w:tcPr>
          <w:p w14:paraId="67906969" w14:textId="63B3A1ED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14:paraId="6A11FA0D" w14:textId="6965CB9D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--</w:t>
            </w:r>
          </w:p>
        </w:tc>
        <w:tc>
          <w:tcPr>
            <w:tcW w:w="1344" w:type="dxa"/>
          </w:tcPr>
          <w:p w14:paraId="2A28D489" w14:textId="79A32085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± 0.2 S.U.</w:t>
            </w:r>
          </w:p>
        </w:tc>
      </w:tr>
      <w:tr w:rsidR="00F77FC1" w:rsidRPr="00B768D8" w14:paraId="441E4D98" w14:textId="3AEDE302" w:rsidTr="00F77FC1">
        <w:trPr>
          <w:cantSplit/>
        </w:trPr>
        <w:tc>
          <w:tcPr>
            <w:tcW w:w="1323" w:type="dxa"/>
          </w:tcPr>
          <w:p w14:paraId="53AA7573" w14:textId="11EBCD57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DO</w:t>
            </w:r>
          </w:p>
        </w:tc>
        <w:tc>
          <w:tcPr>
            <w:tcW w:w="1333" w:type="dxa"/>
          </w:tcPr>
          <w:p w14:paraId="38939C5B" w14:textId="4D9316C7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 4 mg/L</w:t>
            </w:r>
          </w:p>
        </w:tc>
        <w:tc>
          <w:tcPr>
            <w:tcW w:w="1416" w:type="dxa"/>
          </w:tcPr>
          <w:p w14:paraId="4D6897D1" w14:textId="3703D319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20% RPD</w:t>
            </w:r>
          </w:p>
        </w:tc>
        <w:tc>
          <w:tcPr>
            <w:tcW w:w="1331" w:type="dxa"/>
          </w:tcPr>
          <w:p w14:paraId="4094FB00" w14:textId="5AA3E028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B768D8">
              <w:rPr>
                <w:sz w:val="20"/>
                <w:szCs w:val="20"/>
              </w:rPr>
              <w:t>0% RPD</w:t>
            </w:r>
          </w:p>
        </w:tc>
        <w:tc>
          <w:tcPr>
            <w:tcW w:w="1316" w:type="dxa"/>
          </w:tcPr>
          <w:p w14:paraId="2E6E132E" w14:textId="66B41074" w:rsidR="00F77FC1" w:rsidRPr="00B768D8" w:rsidRDefault="00D465E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 0.1 mg/L</w:t>
            </w:r>
          </w:p>
        </w:tc>
        <w:tc>
          <w:tcPr>
            <w:tcW w:w="1287" w:type="dxa"/>
          </w:tcPr>
          <w:p w14:paraId="3B9585A2" w14:textId="01412ABE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 0.1 mg/L</w:t>
            </w:r>
          </w:p>
        </w:tc>
        <w:tc>
          <w:tcPr>
            <w:tcW w:w="1344" w:type="dxa"/>
          </w:tcPr>
          <w:p w14:paraId="4FE29FEE" w14:textId="287E5D4F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± 5%</w:t>
            </w:r>
          </w:p>
        </w:tc>
      </w:tr>
      <w:tr w:rsidR="00D465E1" w:rsidRPr="00B768D8" w14:paraId="667A1A07" w14:textId="23DA81A3" w:rsidTr="00F77FC1">
        <w:trPr>
          <w:cantSplit/>
        </w:trPr>
        <w:tc>
          <w:tcPr>
            <w:tcW w:w="1323" w:type="dxa"/>
          </w:tcPr>
          <w:p w14:paraId="425CC648" w14:textId="07D13591" w:rsidR="00D465E1" w:rsidRPr="00B768D8" w:rsidRDefault="00D465E1" w:rsidP="00D465E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DO</w:t>
            </w:r>
          </w:p>
        </w:tc>
        <w:tc>
          <w:tcPr>
            <w:tcW w:w="1333" w:type="dxa"/>
          </w:tcPr>
          <w:p w14:paraId="7C2F8F85" w14:textId="4F5E9AB3" w:rsidR="00D465E1" w:rsidRPr="00B768D8" w:rsidRDefault="00D465E1" w:rsidP="00D465E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&gt;= 4 mg/L</w:t>
            </w:r>
          </w:p>
        </w:tc>
        <w:tc>
          <w:tcPr>
            <w:tcW w:w="1416" w:type="dxa"/>
          </w:tcPr>
          <w:p w14:paraId="47A1E50A" w14:textId="28C63D73" w:rsidR="00D465E1" w:rsidRPr="00B768D8" w:rsidRDefault="00D465E1" w:rsidP="00D465E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10% RPD</w:t>
            </w:r>
          </w:p>
        </w:tc>
        <w:tc>
          <w:tcPr>
            <w:tcW w:w="1331" w:type="dxa"/>
          </w:tcPr>
          <w:p w14:paraId="28DC9710" w14:textId="5F93EF47" w:rsidR="00D465E1" w:rsidRPr="00B768D8" w:rsidRDefault="00D465E1" w:rsidP="00D465E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B768D8">
              <w:rPr>
                <w:sz w:val="20"/>
                <w:szCs w:val="20"/>
              </w:rPr>
              <w:t>0% RPD</w:t>
            </w:r>
          </w:p>
        </w:tc>
        <w:tc>
          <w:tcPr>
            <w:tcW w:w="1316" w:type="dxa"/>
          </w:tcPr>
          <w:p w14:paraId="319BFFE7" w14:textId="1B9257B2" w:rsidR="00D465E1" w:rsidRPr="00B768D8" w:rsidRDefault="00D465E1" w:rsidP="00D465E1">
            <w:pPr>
              <w:rPr>
                <w:sz w:val="20"/>
                <w:szCs w:val="20"/>
              </w:rPr>
            </w:pPr>
            <w:r w:rsidRPr="009054FE">
              <w:rPr>
                <w:sz w:val="20"/>
                <w:szCs w:val="20"/>
              </w:rPr>
              <w:t>&lt; 0.1 mg/L</w:t>
            </w:r>
          </w:p>
        </w:tc>
        <w:tc>
          <w:tcPr>
            <w:tcW w:w="1287" w:type="dxa"/>
          </w:tcPr>
          <w:p w14:paraId="5E6542B7" w14:textId="6B879150" w:rsidR="00D465E1" w:rsidRPr="00B768D8" w:rsidRDefault="00D465E1" w:rsidP="00D465E1">
            <w:pPr>
              <w:rPr>
                <w:sz w:val="20"/>
                <w:szCs w:val="20"/>
              </w:rPr>
            </w:pPr>
            <w:r w:rsidRPr="009054FE">
              <w:rPr>
                <w:sz w:val="20"/>
                <w:szCs w:val="20"/>
              </w:rPr>
              <w:t>&lt; 0.1 mg/L</w:t>
            </w:r>
          </w:p>
        </w:tc>
        <w:tc>
          <w:tcPr>
            <w:tcW w:w="1344" w:type="dxa"/>
          </w:tcPr>
          <w:p w14:paraId="48B51882" w14:textId="116AE1BD" w:rsidR="00D465E1" w:rsidRPr="00B768D8" w:rsidRDefault="00D465E1" w:rsidP="00D465E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± 5%</w:t>
            </w:r>
          </w:p>
        </w:tc>
      </w:tr>
      <w:tr w:rsidR="00F77FC1" w:rsidRPr="00B768D8" w14:paraId="36869BBE" w14:textId="324CD42C" w:rsidTr="00F77FC1">
        <w:trPr>
          <w:cantSplit/>
        </w:trPr>
        <w:tc>
          <w:tcPr>
            <w:tcW w:w="1323" w:type="dxa"/>
          </w:tcPr>
          <w:p w14:paraId="59939BC8" w14:textId="4FB30D7C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Conductivity</w:t>
            </w:r>
          </w:p>
        </w:tc>
        <w:tc>
          <w:tcPr>
            <w:tcW w:w="1333" w:type="dxa"/>
          </w:tcPr>
          <w:p w14:paraId="2D5BDBD1" w14:textId="19D68275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 xml:space="preserve">&lt; 250 </w:t>
            </w:r>
            <w:r w:rsidRPr="00B768D8">
              <w:rPr>
                <w:rFonts w:cstheme="minorHAnsi"/>
                <w:sz w:val="20"/>
                <w:szCs w:val="20"/>
              </w:rPr>
              <w:t>µ</w:t>
            </w:r>
            <w:r w:rsidRPr="00B768D8">
              <w:rPr>
                <w:sz w:val="20"/>
                <w:szCs w:val="20"/>
              </w:rPr>
              <w:t>S/cm</w:t>
            </w:r>
          </w:p>
        </w:tc>
        <w:tc>
          <w:tcPr>
            <w:tcW w:w="1416" w:type="dxa"/>
          </w:tcPr>
          <w:p w14:paraId="0ECC2026" w14:textId="583036AC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30% RPD</w:t>
            </w:r>
          </w:p>
        </w:tc>
        <w:tc>
          <w:tcPr>
            <w:tcW w:w="1331" w:type="dxa"/>
          </w:tcPr>
          <w:p w14:paraId="47FA1923" w14:textId="1E943B03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B768D8">
              <w:rPr>
                <w:sz w:val="20"/>
                <w:szCs w:val="20"/>
              </w:rPr>
              <w:t>0% RPD</w:t>
            </w:r>
          </w:p>
        </w:tc>
        <w:tc>
          <w:tcPr>
            <w:tcW w:w="1316" w:type="dxa"/>
          </w:tcPr>
          <w:p w14:paraId="60A32A8E" w14:textId="50409A71" w:rsidR="00F77FC1" w:rsidRPr="00B768D8" w:rsidRDefault="00D465E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 xml:space="preserve">&lt; 25 </w:t>
            </w:r>
            <w:r w:rsidRPr="00B768D8">
              <w:rPr>
                <w:rFonts w:cstheme="minorHAnsi"/>
                <w:sz w:val="20"/>
                <w:szCs w:val="20"/>
              </w:rPr>
              <w:t>µ</w:t>
            </w:r>
            <w:r w:rsidRPr="00B768D8">
              <w:rPr>
                <w:noProof/>
                <w:sz w:val="20"/>
                <w:szCs w:val="20"/>
              </w:rPr>
              <w:t>S/cm</w:t>
            </w:r>
          </w:p>
        </w:tc>
        <w:tc>
          <w:tcPr>
            <w:tcW w:w="1287" w:type="dxa"/>
          </w:tcPr>
          <w:p w14:paraId="1458AD6D" w14:textId="0480EDE6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 xml:space="preserve">&lt; 25 </w:t>
            </w:r>
            <w:r w:rsidRPr="00B768D8">
              <w:rPr>
                <w:rFonts w:cstheme="minorHAnsi"/>
                <w:sz w:val="20"/>
                <w:szCs w:val="20"/>
              </w:rPr>
              <w:t>µ</w:t>
            </w:r>
            <w:r w:rsidRPr="00B768D8">
              <w:rPr>
                <w:noProof/>
                <w:sz w:val="20"/>
                <w:szCs w:val="20"/>
              </w:rPr>
              <w:t>S/cm</w:t>
            </w:r>
          </w:p>
        </w:tc>
        <w:tc>
          <w:tcPr>
            <w:tcW w:w="1344" w:type="dxa"/>
          </w:tcPr>
          <w:p w14:paraId="6EA4776E" w14:textId="0709C32E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 xml:space="preserve">± 50 </w:t>
            </w:r>
            <w:r w:rsidRPr="00B768D8">
              <w:rPr>
                <w:rFonts w:cstheme="minorHAnsi"/>
                <w:sz w:val="20"/>
                <w:szCs w:val="20"/>
              </w:rPr>
              <w:t>µ</w:t>
            </w:r>
            <w:r w:rsidRPr="00B768D8">
              <w:rPr>
                <w:sz w:val="20"/>
                <w:szCs w:val="20"/>
              </w:rPr>
              <w:t>S</w:t>
            </w:r>
          </w:p>
        </w:tc>
      </w:tr>
      <w:tr w:rsidR="00D465E1" w:rsidRPr="00B768D8" w14:paraId="325F6741" w14:textId="33217C22" w:rsidTr="00F77FC1">
        <w:trPr>
          <w:cantSplit/>
        </w:trPr>
        <w:tc>
          <w:tcPr>
            <w:tcW w:w="1323" w:type="dxa"/>
          </w:tcPr>
          <w:p w14:paraId="2B37FA58" w14:textId="18319406" w:rsidR="00D465E1" w:rsidRPr="00B768D8" w:rsidRDefault="00D465E1" w:rsidP="00D465E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Conductivity</w:t>
            </w:r>
          </w:p>
        </w:tc>
        <w:tc>
          <w:tcPr>
            <w:tcW w:w="1333" w:type="dxa"/>
          </w:tcPr>
          <w:p w14:paraId="1D8BBDB0" w14:textId="1099CFBE" w:rsidR="00D465E1" w:rsidRPr="00B768D8" w:rsidRDefault="00D465E1" w:rsidP="00D465E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 xml:space="preserve">&gt;= 250 </w:t>
            </w:r>
            <w:r w:rsidRPr="00B768D8">
              <w:rPr>
                <w:rFonts w:cstheme="minorHAnsi"/>
                <w:sz w:val="20"/>
                <w:szCs w:val="20"/>
              </w:rPr>
              <w:t>µS/cm</w:t>
            </w:r>
          </w:p>
        </w:tc>
        <w:tc>
          <w:tcPr>
            <w:tcW w:w="1416" w:type="dxa"/>
          </w:tcPr>
          <w:p w14:paraId="14F8D9DD" w14:textId="4CAE52C7" w:rsidR="00D465E1" w:rsidRPr="00B768D8" w:rsidRDefault="00D465E1" w:rsidP="00D465E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20% RPD</w:t>
            </w:r>
          </w:p>
        </w:tc>
        <w:tc>
          <w:tcPr>
            <w:tcW w:w="1331" w:type="dxa"/>
          </w:tcPr>
          <w:p w14:paraId="29CAAD5B" w14:textId="4551D6A8" w:rsidR="00D465E1" w:rsidRPr="00B768D8" w:rsidRDefault="00D465E1" w:rsidP="00D465E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B768D8">
              <w:rPr>
                <w:sz w:val="20"/>
                <w:szCs w:val="20"/>
              </w:rPr>
              <w:t>0% RPD</w:t>
            </w:r>
          </w:p>
        </w:tc>
        <w:tc>
          <w:tcPr>
            <w:tcW w:w="1316" w:type="dxa"/>
          </w:tcPr>
          <w:p w14:paraId="5F694D21" w14:textId="3974AB1E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480E51">
              <w:rPr>
                <w:noProof/>
                <w:sz w:val="20"/>
                <w:szCs w:val="20"/>
              </w:rPr>
              <w:t xml:space="preserve">&lt; 25 </w:t>
            </w:r>
            <w:r w:rsidRPr="00480E51">
              <w:rPr>
                <w:rFonts w:cstheme="minorHAnsi"/>
                <w:sz w:val="20"/>
                <w:szCs w:val="20"/>
              </w:rPr>
              <w:t>µ</w:t>
            </w:r>
            <w:r w:rsidRPr="00480E51">
              <w:rPr>
                <w:noProof/>
                <w:sz w:val="20"/>
                <w:szCs w:val="20"/>
              </w:rPr>
              <w:t>S/cm</w:t>
            </w:r>
          </w:p>
        </w:tc>
        <w:tc>
          <w:tcPr>
            <w:tcW w:w="1287" w:type="dxa"/>
          </w:tcPr>
          <w:p w14:paraId="46DAD521" w14:textId="53A7EA23" w:rsidR="00D465E1" w:rsidRPr="00B768D8" w:rsidRDefault="00D465E1" w:rsidP="00D465E1">
            <w:pPr>
              <w:rPr>
                <w:sz w:val="20"/>
                <w:szCs w:val="20"/>
              </w:rPr>
            </w:pPr>
            <w:r w:rsidRPr="00480E51">
              <w:rPr>
                <w:noProof/>
                <w:sz w:val="20"/>
                <w:szCs w:val="20"/>
              </w:rPr>
              <w:t xml:space="preserve">&lt; 25 </w:t>
            </w:r>
            <w:r w:rsidRPr="00480E51">
              <w:rPr>
                <w:rFonts w:cstheme="minorHAnsi"/>
                <w:sz w:val="20"/>
                <w:szCs w:val="20"/>
              </w:rPr>
              <w:t>µ</w:t>
            </w:r>
            <w:r w:rsidRPr="00480E51">
              <w:rPr>
                <w:noProof/>
                <w:sz w:val="20"/>
                <w:szCs w:val="20"/>
              </w:rPr>
              <w:t>S/cm</w:t>
            </w:r>
          </w:p>
        </w:tc>
        <w:tc>
          <w:tcPr>
            <w:tcW w:w="1344" w:type="dxa"/>
          </w:tcPr>
          <w:p w14:paraId="65C0D95B" w14:textId="11DF1C10" w:rsidR="00D465E1" w:rsidRPr="00B768D8" w:rsidRDefault="00D465E1" w:rsidP="00D465E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 xml:space="preserve">± 50 </w:t>
            </w:r>
            <w:r w:rsidRPr="00B768D8">
              <w:rPr>
                <w:rFonts w:cstheme="minorHAnsi"/>
                <w:sz w:val="20"/>
                <w:szCs w:val="20"/>
              </w:rPr>
              <w:t>µ</w:t>
            </w:r>
            <w:r w:rsidRPr="00B768D8">
              <w:rPr>
                <w:sz w:val="20"/>
                <w:szCs w:val="20"/>
              </w:rPr>
              <w:t>S</w:t>
            </w:r>
          </w:p>
        </w:tc>
      </w:tr>
      <w:tr w:rsidR="00F77FC1" w:rsidRPr="00B768D8" w14:paraId="53A0FF9D" w14:textId="79BDAD9A" w:rsidTr="00F77FC1">
        <w:trPr>
          <w:cantSplit/>
        </w:trPr>
        <w:tc>
          <w:tcPr>
            <w:tcW w:w="1323" w:type="dxa"/>
          </w:tcPr>
          <w:p w14:paraId="65118756" w14:textId="395D957D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TSS</w:t>
            </w:r>
          </w:p>
        </w:tc>
        <w:tc>
          <w:tcPr>
            <w:tcW w:w="1333" w:type="dxa"/>
          </w:tcPr>
          <w:p w14:paraId="582CC7FE" w14:textId="1BC7C95D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 3 mg/L</w:t>
            </w:r>
          </w:p>
        </w:tc>
        <w:tc>
          <w:tcPr>
            <w:tcW w:w="1416" w:type="dxa"/>
          </w:tcPr>
          <w:p w14:paraId="6C81DABC" w14:textId="6CC3887E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± 1 mg/L</w:t>
            </w:r>
          </w:p>
        </w:tc>
        <w:tc>
          <w:tcPr>
            <w:tcW w:w="1331" w:type="dxa"/>
          </w:tcPr>
          <w:p w14:paraId="4CB15F19" w14:textId="417D0FD6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20% RPD</w:t>
            </w:r>
          </w:p>
        </w:tc>
        <w:tc>
          <w:tcPr>
            <w:tcW w:w="1316" w:type="dxa"/>
          </w:tcPr>
          <w:p w14:paraId="4B9A2536" w14:textId="64E45E2E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BDL</w:t>
            </w:r>
          </w:p>
        </w:tc>
        <w:tc>
          <w:tcPr>
            <w:tcW w:w="1287" w:type="dxa"/>
          </w:tcPr>
          <w:p w14:paraId="2F566405" w14:textId="09243D4B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BDL</w:t>
            </w:r>
          </w:p>
        </w:tc>
        <w:tc>
          <w:tcPr>
            <w:tcW w:w="1344" w:type="dxa"/>
          </w:tcPr>
          <w:p w14:paraId="73926E5E" w14:textId="50BB7E36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--</w:t>
            </w:r>
          </w:p>
        </w:tc>
      </w:tr>
      <w:tr w:rsidR="00D465E1" w:rsidRPr="00B768D8" w14:paraId="3F42A81A" w14:textId="03E57B51" w:rsidTr="00F77FC1">
        <w:trPr>
          <w:cantSplit/>
        </w:trPr>
        <w:tc>
          <w:tcPr>
            <w:tcW w:w="1323" w:type="dxa"/>
          </w:tcPr>
          <w:p w14:paraId="18BC31B4" w14:textId="77777777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TSS</w:t>
            </w:r>
          </w:p>
        </w:tc>
        <w:tc>
          <w:tcPr>
            <w:tcW w:w="1333" w:type="dxa"/>
          </w:tcPr>
          <w:p w14:paraId="06CB8615" w14:textId="792CF309" w:rsidR="00D465E1" w:rsidRPr="00B768D8" w:rsidRDefault="00D465E1" w:rsidP="00D465E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&gt;= 3 mg/L</w:t>
            </w:r>
          </w:p>
        </w:tc>
        <w:tc>
          <w:tcPr>
            <w:tcW w:w="1416" w:type="dxa"/>
          </w:tcPr>
          <w:p w14:paraId="5E078E5B" w14:textId="56AA8484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30% RPD</w:t>
            </w:r>
          </w:p>
        </w:tc>
        <w:tc>
          <w:tcPr>
            <w:tcW w:w="1331" w:type="dxa"/>
          </w:tcPr>
          <w:p w14:paraId="62ED1DFC" w14:textId="75D55630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20% RPD</w:t>
            </w:r>
          </w:p>
        </w:tc>
        <w:tc>
          <w:tcPr>
            <w:tcW w:w="1316" w:type="dxa"/>
          </w:tcPr>
          <w:p w14:paraId="3DA44016" w14:textId="4F03DF97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BDL</w:t>
            </w:r>
          </w:p>
        </w:tc>
        <w:tc>
          <w:tcPr>
            <w:tcW w:w="1287" w:type="dxa"/>
          </w:tcPr>
          <w:p w14:paraId="7EE8C091" w14:textId="02274397" w:rsidR="00D465E1" w:rsidRPr="00B768D8" w:rsidRDefault="00D465E1" w:rsidP="00D465E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BDL</w:t>
            </w:r>
          </w:p>
        </w:tc>
        <w:tc>
          <w:tcPr>
            <w:tcW w:w="1344" w:type="dxa"/>
          </w:tcPr>
          <w:p w14:paraId="613B6947" w14:textId="5DE71EBF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--</w:t>
            </w:r>
          </w:p>
        </w:tc>
      </w:tr>
      <w:tr w:rsidR="00F77FC1" w:rsidRPr="00B768D8" w14:paraId="5FFCC57F" w14:textId="63183F09" w:rsidTr="00F77FC1">
        <w:trPr>
          <w:cantSplit/>
        </w:trPr>
        <w:tc>
          <w:tcPr>
            <w:tcW w:w="1323" w:type="dxa"/>
          </w:tcPr>
          <w:p w14:paraId="627B006D" w14:textId="53387B41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TP</w:t>
            </w:r>
          </w:p>
        </w:tc>
        <w:tc>
          <w:tcPr>
            <w:tcW w:w="1333" w:type="dxa"/>
          </w:tcPr>
          <w:p w14:paraId="4D54173C" w14:textId="501D985A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 0.05 mg/L</w:t>
            </w:r>
          </w:p>
        </w:tc>
        <w:tc>
          <w:tcPr>
            <w:tcW w:w="1416" w:type="dxa"/>
          </w:tcPr>
          <w:p w14:paraId="23CC3FFF" w14:textId="0C884DE2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± 0.0</w:t>
            </w:r>
            <w:r>
              <w:rPr>
                <w:sz w:val="20"/>
                <w:szCs w:val="20"/>
              </w:rPr>
              <w:t>2</w:t>
            </w:r>
            <w:r w:rsidRPr="00B768D8">
              <w:rPr>
                <w:sz w:val="20"/>
                <w:szCs w:val="20"/>
              </w:rPr>
              <w:t xml:space="preserve"> mg/L</w:t>
            </w:r>
          </w:p>
        </w:tc>
        <w:tc>
          <w:tcPr>
            <w:tcW w:w="1331" w:type="dxa"/>
          </w:tcPr>
          <w:p w14:paraId="6DBFF0C7" w14:textId="3519912B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± 0.01 mg/L</w:t>
            </w:r>
          </w:p>
        </w:tc>
        <w:tc>
          <w:tcPr>
            <w:tcW w:w="1316" w:type="dxa"/>
          </w:tcPr>
          <w:p w14:paraId="7784E5A5" w14:textId="523C5805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BDL</w:t>
            </w:r>
          </w:p>
        </w:tc>
        <w:tc>
          <w:tcPr>
            <w:tcW w:w="1287" w:type="dxa"/>
          </w:tcPr>
          <w:p w14:paraId="58851FE2" w14:textId="73D1EA8A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BDL</w:t>
            </w:r>
          </w:p>
        </w:tc>
        <w:tc>
          <w:tcPr>
            <w:tcW w:w="1344" w:type="dxa"/>
          </w:tcPr>
          <w:p w14:paraId="406AE5C0" w14:textId="5E5D09E1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± 0.01 mg/L</w:t>
            </w:r>
          </w:p>
        </w:tc>
      </w:tr>
      <w:tr w:rsidR="00D465E1" w:rsidRPr="00B768D8" w14:paraId="57A264C8" w14:textId="445D138C" w:rsidTr="00F77FC1">
        <w:trPr>
          <w:cantSplit/>
        </w:trPr>
        <w:tc>
          <w:tcPr>
            <w:tcW w:w="1323" w:type="dxa"/>
          </w:tcPr>
          <w:p w14:paraId="52CFE6CD" w14:textId="77777777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TP</w:t>
            </w:r>
          </w:p>
        </w:tc>
        <w:tc>
          <w:tcPr>
            <w:tcW w:w="1333" w:type="dxa"/>
          </w:tcPr>
          <w:p w14:paraId="0CD61AD8" w14:textId="5AE772A8" w:rsidR="00D465E1" w:rsidRPr="00B768D8" w:rsidRDefault="00D465E1" w:rsidP="00D465E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&gt;= 0.05 mg/L</w:t>
            </w:r>
          </w:p>
        </w:tc>
        <w:tc>
          <w:tcPr>
            <w:tcW w:w="1416" w:type="dxa"/>
          </w:tcPr>
          <w:p w14:paraId="396AC9AB" w14:textId="4DCA9473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B768D8">
              <w:rPr>
                <w:sz w:val="20"/>
                <w:szCs w:val="20"/>
              </w:rPr>
              <w:t>0% RPD</w:t>
            </w:r>
          </w:p>
        </w:tc>
        <w:tc>
          <w:tcPr>
            <w:tcW w:w="1331" w:type="dxa"/>
          </w:tcPr>
          <w:p w14:paraId="50C77E5C" w14:textId="1C8C7D43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20% RPD</w:t>
            </w:r>
          </w:p>
        </w:tc>
        <w:tc>
          <w:tcPr>
            <w:tcW w:w="1316" w:type="dxa"/>
          </w:tcPr>
          <w:p w14:paraId="10477614" w14:textId="0C88E9AD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BDL</w:t>
            </w:r>
          </w:p>
        </w:tc>
        <w:tc>
          <w:tcPr>
            <w:tcW w:w="1287" w:type="dxa"/>
          </w:tcPr>
          <w:p w14:paraId="52B62CFE" w14:textId="74BBE5F6" w:rsidR="00D465E1" w:rsidRPr="00B768D8" w:rsidRDefault="00D465E1" w:rsidP="00D465E1">
            <w:pPr>
              <w:rPr>
                <w:rFonts w:cstheme="minorHAnsi"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BDL</w:t>
            </w:r>
          </w:p>
        </w:tc>
        <w:tc>
          <w:tcPr>
            <w:tcW w:w="1344" w:type="dxa"/>
          </w:tcPr>
          <w:p w14:paraId="20898AE6" w14:textId="64B7613E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B768D8">
              <w:rPr>
                <w:rFonts w:cstheme="minorHAnsi"/>
                <w:sz w:val="20"/>
                <w:szCs w:val="20"/>
              </w:rPr>
              <w:t>± 15%</w:t>
            </w:r>
          </w:p>
        </w:tc>
      </w:tr>
      <w:tr w:rsidR="00F77FC1" w:rsidRPr="00B768D8" w14:paraId="5A24DF19" w14:textId="0A52B2BE" w:rsidTr="00F77FC1">
        <w:trPr>
          <w:cantSplit/>
        </w:trPr>
        <w:tc>
          <w:tcPr>
            <w:tcW w:w="1323" w:type="dxa"/>
          </w:tcPr>
          <w:p w14:paraId="2B3B4534" w14:textId="3BDD77EB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ortho – P</w:t>
            </w:r>
          </w:p>
        </w:tc>
        <w:tc>
          <w:tcPr>
            <w:tcW w:w="1333" w:type="dxa"/>
          </w:tcPr>
          <w:p w14:paraId="24DFCA50" w14:textId="1C9A61CB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 0.05 mg/L</w:t>
            </w:r>
          </w:p>
        </w:tc>
        <w:tc>
          <w:tcPr>
            <w:tcW w:w="1416" w:type="dxa"/>
          </w:tcPr>
          <w:p w14:paraId="1BDAA4CD" w14:textId="3134ABCA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± 0.01 mg/L</w:t>
            </w:r>
          </w:p>
        </w:tc>
        <w:tc>
          <w:tcPr>
            <w:tcW w:w="1331" w:type="dxa"/>
          </w:tcPr>
          <w:p w14:paraId="2DF10156" w14:textId="54AE258A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20% RPD</w:t>
            </w:r>
          </w:p>
        </w:tc>
        <w:tc>
          <w:tcPr>
            <w:tcW w:w="1316" w:type="dxa"/>
          </w:tcPr>
          <w:p w14:paraId="11CD0C8F" w14:textId="1F25F234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BDL</w:t>
            </w:r>
          </w:p>
        </w:tc>
        <w:tc>
          <w:tcPr>
            <w:tcW w:w="1287" w:type="dxa"/>
          </w:tcPr>
          <w:p w14:paraId="4D74E7DB" w14:textId="7180F5D1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BDL</w:t>
            </w:r>
          </w:p>
        </w:tc>
        <w:tc>
          <w:tcPr>
            <w:tcW w:w="1344" w:type="dxa"/>
          </w:tcPr>
          <w:p w14:paraId="026790A6" w14:textId="145D58B2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± 0.01 mg/L</w:t>
            </w:r>
          </w:p>
        </w:tc>
      </w:tr>
      <w:tr w:rsidR="00D465E1" w:rsidRPr="00B768D8" w14:paraId="10CB5F89" w14:textId="0AA18D70" w:rsidTr="00F77FC1">
        <w:trPr>
          <w:cantSplit/>
        </w:trPr>
        <w:tc>
          <w:tcPr>
            <w:tcW w:w="1323" w:type="dxa"/>
          </w:tcPr>
          <w:p w14:paraId="4B40CDAC" w14:textId="77777777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ortho – P</w:t>
            </w:r>
          </w:p>
        </w:tc>
        <w:tc>
          <w:tcPr>
            <w:tcW w:w="1333" w:type="dxa"/>
          </w:tcPr>
          <w:p w14:paraId="101F2FBB" w14:textId="08CE451F" w:rsidR="00D465E1" w:rsidRPr="00B768D8" w:rsidRDefault="00D465E1" w:rsidP="00D465E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&gt;= 0.05 mg/L</w:t>
            </w:r>
          </w:p>
        </w:tc>
        <w:tc>
          <w:tcPr>
            <w:tcW w:w="1416" w:type="dxa"/>
          </w:tcPr>
          <w:p w14:paraId="441C635A" w14:textId="3D0FD294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20% RPD</w:t>
            </w:r>
          </w:p>
        </w:tc>
        <w:tc>
          <w:tcPr>
            <w:tcW w:w="1331" w:type="dxa"/>
          </w:tcPr>
          <w:p w14:paraId="101C3EDA" w14:textId="37E313CC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20% RPD</w:t>
            </w:r>
          </w:p>
        </w:tc>
        <w:tc>
          <w:tcPr>
            <w:tcW w:w="1316" w:type="dxa"/>
          </w:tcPr>
          <w:p w14:paraId="26A3EBCB" w14:textId="0E24DEC8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BDL</w:t>
            </w:r>
          </w:p>
        </w:tc>
        <w:tc>
          <w:tcPr>
            <w:tcW w:w="1287" w:type="dxa"/>
          </w:tcPr>
          <w:p w14:paraId="3A5579A2" w14:textId="437159D8" w:rsidR="00D465E1" w:rsidRPr="00B768D8" w:rsidRDefault="00D465E1" w:rsidP="00D465E1">
            <w:pPr>
              <w:rPr>
                <w:rFonts w:cstheme="minorHAnsi"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BDL</w:t>
            </w:r>
          </w:p>
        </w:tc>
        <w:tc>
          <w:tcPr>
            <w:tcW w:w="1344" w:type="dxa"/>
          </w:tcPr>
          <w:p w14:paraId="79997FDE" w14:textId="6374459F" w:rsidR="00D465E1" w:rsidRPr="00B768D8" w:rsidRDefault="00D465E1" w:rsidP="00D465E1">
            <w:pPr>
              <w:rPr>
                <w:noProof/>
                <w:sz w:val="20"/>
                <w:szCs w:val="20"/>
              </w:rPr>
            </w:pPr>
            <w:r w:rsidRPr="00B768D8">
              <w:rPr>
                <w:rFonts w:cstheme="minorHAnsi"/>
                <w:sz w:val="20"/>
                <w:szCs w:val="20"/>
              </w:rPr>
              <w:t>± 15%</w:t>
            </w:r>
          </w:p>
        </w:tc>
      </w:tr>
      <w:tr w:rsidR="00F77FC1" w:rsidRPr="00B768D8" w14:paraId="420994D2" w14:textId="2433742D" w:rsidTr="00F77FC1">
        <w:trPr>
          <w:cantSplit/>
        </w:trPr>
        <w:tc>
          <w:tcPr>
            <w:tcW w:w="1323" w:type="dxa"/>
          </w:tcPr>
          <w:p w14:paraId="7251B8EC" w14:textId="056A70A8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NO3</w:t>
            </w:r>
          </w:p>
        </w:tc>
        <w:tc>
          <w:tcPr>
            <w:tcW w:w="1333" w:type="dxa"/>
          </w:tcPr>
          <w:p w14:paraId="000B1E8F" w14:textId="7FB3BE7C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--</w:t>
            </w:r>
          </w:p>
        </w:tc>
        <w:tc>
          <w:tcPr>
            <w:tcW w:w="1416" w:type="dxa"/>
          </w:tcPr>
          <w:p w14:paraId="44302CCC" w14:textId="230E4133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30% RPD</w:t>
            </w:r>
          </w:p>
        </w:tc>
        <w:tc>
          <w:tcPr>
            <w:tcW w:w="1331" w:type="dxa"/>
          </w:tcPr>
          <w:p w14:paraId="073359B7" w14:textId="1D7B4BD5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20% RPD</w:t>
            </w:r>
          </w:p>
        </w:tc>
        <w:tc>
          <w:tcPr>
            <w:tcW w:w="1316" w:type="dxa"/>
          </w:tcPr>
          <w:p w14:paraId="58057F85" w14:textId="5502F528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 0.05 mg/L</w:t>
            </w:r>
          </w:p>
        </w:tc>
        <w:tc>
          <w:tcPr>
            <w:tcW w:w="1287" w:type="dxa"/>
          </w:tcPr>
          <w:p w14:paraId="2756AA2D" w14:textId="2B9B94C5" w:rsidR="00F77FC1" w:rsidRPr="00B768D8" w:rsidRDefault="00F77FC1" w:rsidP="00F77FC1">
            <w:pPr>
              <w:rPr>
                <w:rFonts w:cstheme="minorHAnsi"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 0.05 mg/L</w:t>
            </w:r>
          </w:p>
        </w:tc>
        <w:tc>
          <w:tcPr>
            <w:tcW w:w="1344" w:type="dxa"/>
          </w:tcPr>
          <w:p w14:paraId="65F9FA70" w14:textId="5622B4C8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rFonts w:cstheme="minorHAnsi"/>
                <w:sz w:val="20"/>
                <w:szCs w:val="20"/>
              </w:rPr>
              <w:t>± 15%</w:t>
            </w:r>
          </w:p>
        </w:tc>
      </w:tr>
      <w:tr w:rsidR="00F77FC1" w:rsidRPr="00B768D8" w14:paraId="7A065F43" w14:textId="4BBE7249" w:rsidTr="00F77FC1">
        <w:trPr>
          <w:cantSplit/>
        </w:trPr>
        <w:tc>
          <w:tcPr>
            <w:tcW w:w="1323" w:type="dxa"/>
          </w:tcPr>
          <w:p w14:paraId="566B789A" w14:textId="28A97EA7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NH3</w:t>
            </w:r>
          </w:p>
        </w:tc>
        <w:tc>
          <w:tcPr>
            <w:tcW w:w="1333" w:type="dxa"/>
          </w:tcPr>
          <w:p w14:paraId="253BA9F1" w14:textId="5BC69E04" w:rsidR="00F77FC1" w:rsidRPr="00B768D8" w:rsidRDefault="00F77FC1" w:rsidP="00F77FC1">
            <w:pPr>
              <w:rPr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--</w:t>
            </w:r>
          </w:p>
        </w:tc>
        <w:tc>
          <w:tcPr>
            <w:tcW w:w="1416" w:type="dxa"/>
          </w:tcPr>
          <w:p w14:paraId="73FE8C9A" w14:textId="74E7F54D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30% RPD</w:t>
            </w:r>
          </w:p>
        </w:tc>
        <w:tc>
          <w:tcPr>
            <w:tcW w:w="1331" w:type="dxa"/>
          </w:tcPr>
          <w:p w14:paraId="0764D5ED" w14:textId="1E18F23D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=</w:t>
            </w:r>
            <w:r w:rsidRPr="00B768D8">
              <w:rPr>
                <w:sz w:val="20"/>
                <w:szCs w:val="20"/>
              </w:rPr>
              <w:t xml:space="preserve"> 20% RPD</w:t>
            </w:r>
          </w:p>
        </w:tc>
        <w:tc>
          <w:tcPr>
            <w:tcW w:w="1316" w:type="dxa"/>
          </w:tcPr>
          <w:p w14:paraId="426FA0D1" w14:textId="0F2D3950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 0.05 mg/L</w:t>
            </w:r>
          </w:p>
        </w:tc>
        <w:tc>
          <w:tcPr>
            <w:tcW w:w="1287" w:type="dxa"/>
          </w:tcPr>
          <w:p w14:paraId="0A2824F7" w14:textId="0AA71506" w:rsidR="00F77FC1" w:rsidRPr="00B768D8" w:rsidRDefault="00F77FC1" w:rsidP="00F77FC1">
            <w:pPr>
              <w:rPr>
                <w:rFonts w:cstheme="minorHAnsi"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&lt; 0.05 mg/L</w:t>
            </w:r>
          </w:p>
        </w:tc>
        <w:tc>
          <w:tcPr>
            <w:tcW w:w="1344" w:type="dxa"/>
          </w:tcPr>
          <w:p w14:paraId="4F7942D9" w14:textId="638CDA52" w:rsidR="00F77FC1" w:rsidRPr="00B768D8" w:rsidRDefault="00F77FC1" w:rsidP="00F77FC1">
            <w:pPr>
              <w:rPr>
                <w:noProof/>
                <w:sz w:val="20"/>
                <w:szCs w:val="20"/>
              </w:rPr>
            </w:pPr>
            <w:r w:rsidRPr="00B768D8">
              <w:rPr>
                <w:rFonts w:cstheme="minorHAnsi"/>
                <w:sz w:val="20"/>
                <w:szCs w:val="20"/>
              </w:rPr>
              <w:t>± 15%</w:t>
            </w:r>
          </w:p>
        </w:tc>
      </w:tr>
    </w:tbl>
    <w:p w14:paraId="1F960012" w14:textId="750C1727" w:rsidR="00021C74" w:rsidRDefault="00021C74" w:rsidP="002B6BC6">
      <w:pPr>
        <w:rPr>
          <w:noProof/>
        </w:rPr>
      </w:pPr>
    </w:p>
    <w:p w14:paraId="353B2633" w14:textId="77777777" w:rsidR="00091208" w:rsidRDefault="00091208" w:rsidP="00091208">
      <w:pPr>
        <w:keepNext/>
        <w:rPr>
          <w:noProof/>
        </w:rPr>
      </w:pPr>
      <w:r>
        <w:rPr>
          <w:noProof/>
        </w:rPr>
        <w:t>Notes:</w:t>
      </w:r>
    </w:p>
    <w:p w14:paraId="393540FA" w14:textId="77777777" w:rsidR="00091208" w:rsidRDefault="00091208" w:rsidP="00091208">
      <w:pPr>
        <w:rPr>
          <w:noProof/>
        </w:rPr>
      </w:pPr>
      <w:r>
        <w:rPr>
          <w:noProof/>
        </w:rPr>
        <w:t>___________________________________________________________________________________ ___________________________________________________________________________________</w:t>
      </w:r>
    </w:p>
    <w:p w14:paraId="6BE116F8" w14:textId="77777777" w:rsidR="00091208" w:rsidRDefault="00091208" w:rsidP="002B6BC6">
      <w:pPr>
        <w:rPr>
          <w:noProof/>
        </w:rPr>
      </w:pPr>
    </w:p>
    <w:p w14:paraId="18DB4D76" w14:textId="77777777" w:rsidR="005F5E45" w:rsidRDefault="005F5E45">
      <w:pPr>
        <w:rPr>
          <w:noProof/>
        </w:rPr>
      </w:pPr>
      <w:r>
        <w:rPr>
          <w:noProof/>
        </w:rPr>
        <w:br w:type="page"/>
      </w:r>
    </w:p>
    <w:p w14:paraId="5023E91E" w14:textId="77777777" w:rsidR="00D67096" w:rsidRPr="001643C4" w:rsidRDefault="00D67096" w:rsidP="00B67A12">
      <w:pPr>
        <w:pStyle w:val="Heading3"/>
        <w:rPr>
          <w:noProof/>
        </w:rPr>
      </w:pPr>
      <w:r w:rsidRPr="001643C4">
        <w:rPr>
          <w:noProof/>
        </w:rPr>
        <w:lastRenderedPageBreak/>
        <w:t>QC Frequencies for 1/1/2021 to 12/31/2021</w:t>
      </w:r>
    </w:p>
    <w:p w14:paraId="0CB3097F" w14:textId="77777777" w:rsidR="00D67096" w:rsidRPr="00862765" w:rsidRDefault="00D67096" w:rsidP="00D67096">
      <w:pPr>
        <w:rPr>
          <w:b/>
          <w:bCs/>
          <w:noProof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800"/>
        <w:gridCol w:w="1530"/>
        <w:gridCol w:w="1530"/>
        <w:gridCol w:w="1427"/>
        <w:gridCol w:w="1358"/>
      </w:tblGrid>
      <w:tr w:rsidR="00D67096" w:rsidRPr="007E1F2B" w14:paraId="6C30410C" w14:textId="77777777" w:rsidTr="009829DB">
        <w:tc>
          <w:tcPr>
            <w:tcW w:w="1705" w:type="dxa"/>
            <w:tcBorders>
              <w:bottom w:val="single" w:sz="12" w:space="0" w:color="auto"/>
            </w:tcBorders>
          </w:tcPr>
          <w:p w14:paraId="4B7FFD04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Type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14:paraId="081A5EEB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Parameter</w:t>
            </w:r>
          </w:p>
        </w:tc>
        <w:tc>
          <w:tcPr>
            <w:tcW w:w="1530" w:type="dxa"/>
            <w:tcBorders>
              <w:bottom w:val="single" w:sz="12" w:space="0" w:color="auto"/>
            </w:tcBorders>
          </w:tcPr>
          <w:p w14:paraId="76B81663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Number of Data Records</w:t>
            </w:r>
          </w:p>
        </w:tc>
        <w:tc>
          <w:tcPr>
            <w:tcW w:w="1530" w:type="dxa"/>
            <w:tcBorders>
              <w:bottom w:val="single" w:sz="12" w:space="0" w:color="auto"/>
            </w:tcBorders>
          </w:tcPr>
          <w:p w14:paraId="0F3FDCF0" w14:textId="77777777" w:rsidR="00D67096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Number of Dups/Blanks/</w:t>
            </w:r>
          </w:p>
          <w:p w14:paraId="200B982A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Spikes</w:t>
            </w:r>
          </w:p>
        </w:tc>
        <w:tc>
          <w:tcPr>
            <w:tcW w:w="1427" w:type="dxa"/>
            <w:tcBorders>
              <w:bottom w:val="single" w:sz="12" w:space="0" w:color="auto"/>
            </w:tcBorders>
          </w:tcPr>
          <w:p w14:paraId="77D946D7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Frequency %</w:t>
            </w:r>
          </w:p>
        </w:tc>
        <w:tc>
          <w:tcPr>
            <w:tcW w:w="1358" w:type="dxa"/>
            <w:tcBorders>
              <w:bottom w:val="single" w:sz="12" w:space="0" w:color="auto"/>
            </w:tcBorders>
          </w:tcPr>
          <w:p w14:paraId="657FA029" w14:textId="77777777" w:rsidR="00D67096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Hit/Miss</w:t>
            </w:r>
          </w:p>
        </w:tc>
      </w:tr>
      <w:tr w:rsidR="00D67096" w:rsidRPr="00B768D8" w14:paraId="576A211B" w14:textId="77777777" w:rsidTr="009829DB">
        <w:tc>
          <w:tcPr>
            <w:tcW w:w="1705" w:type="dxa"/>
            <w:tcBorders>
              <w:top w:val="single" w:sz="12" w:space="0" w:color="auto"/>
              <w:bottom w:val="single" w:sz="4" w:space="0" w:color="auto"/>
              <w:right w:val="nil"/>
            </w:tcBorders>
          </w:tcPr>
          <w:p w14:paraId="123C68B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Field Duplicates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right w:val="nil"/>
            </w:tcBorders>
          </w:tcPr>
          <w:p w14:paraId="328AEC6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right w:val="nil"/>
            </w:tcBorders>
          </w:tcPr>
          <w:p w14:paraId="169C322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right w:val="nil"/>
            </w:tcBorders>
          </w:tcPr>
          <w:p w14:paraId="013C593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</w:tcPr>
          <w:p w14:paraId="03362C3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12" w:space="0" w:color="auto"/>
              <w:left w:val="nil"/>
              <w:right w:val="single" w:sz="4" w:space="0" w:color="auto"/>
            </w:tcBorders>
          </w:tcPr>
          <w:p w14:paraId="504A8F5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3BF8814A" w14:textId="77777777" w:rsidTr="009829DB">
        <w:tc>
          <w:tcPr>
            <w:tcW w:w="1705" w:type="dxa"/>
            <w:tcBorders>
              <w:bottom w:val="nil"/>
            </w:tcBorders>
          </w:tcPr>
          <w:p w14:paraId="1D84FD4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</w:tcPr>
          <w:p w14:paraId="11F43E1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1530" w:type="dxa"/>
          </w:tcPr>
          <w:p w14:paraId="61FDE66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265</w:t>
            </w:r>
          </w:p>
        </w:tc>
        <w:tc>
          <w:tcPr>
            <w:tcW w:w="1530" w:type="dxa"/>
          </w:tcPr>
          <w:p w14:paraId="647C90D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30</w:t>
            </w:r>
          </w:p>
        </w:tc>
        <w:tc>
          <w:tcPr>
            <w:tcW w:w="1427" w:type="dxa"/>
          </w:tcPr>
          <w:p w14:paraId="19CCCA3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11 %</w:t>
            </w:r>
          </w:p>
        </w:tc>
        <w:tc>
          <w:tcPr>
            <w:tcW w:w="1358" w:type="dxa"/>
          </w:tcPr>
          <w:p w14:paraId="60767878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20D06923" w14:textId="77777777" w:rsidTr="009829DB">
        <w:tc>
          <w:tcPr>
            <w:tcW w:w="1705" w:type="dxa"/>
            <w:tcBorders>
              <w:top w:val="nil"/>
              <w:bottom w:val="nil"/>
            </w:tcBorders>
          </w:tcPr>
          <w:p w14:paraId="4784CAB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C62090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8021C8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254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40C401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18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14:paraId="55040AF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7 %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14:paraId="1725D105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</w:tr>
      <w:tr w:rsidR="00D67096" w:rsidRPr="00B768D8" w14:paraId="2119C4DB" w14:textId="77777777" w:rsidTr="009829DB">
        <w:tc>
          <w:tcPr>
            <w:tcW w:w="1705" w:type="dxa"/>
            <w:tcBorders>
              <w:top w:val="nil"/>
              <w:bottom w:val="single" w:sz="4" w:space="0" w:color="auto"/>
            </w:tcBorders>
          </w:tcPr>
          <w:p w14:paraId="765E1FA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3F155D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Conductivity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2C77AD1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222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6373E5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40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14:paraId="105F6F4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18 %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14:paraId="383D4200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499BF611" w14:textId="77777777" w:rsidTr="009829DB">
        <w:tc>
          <w:tcPr>
            <w:tcW w:w="1705" w:type="dxa"/>
            <w:tcBorders>
              <w:bottom w:val="single" w:sz="4" w:space="0" w:color="auto"/>
              <w:right w:val="nil"/>
            </w:tcBorders>
          </w:tcPr>
          <w:p w14:paraId="74A1CAA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Lab Duplicates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DE7E18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43C4AE5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6B60605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  <w:right w:val="nil"/>
            </w:tcBorders>
          </w:tcPr>
          <w:p w14:paraId="6B5DFB8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8" w:type="dxa"/>
            <w:tcBorders>
              <w:left w:val="nil"/>
              <w:right w:val="single" w:sz="4" w:space="0" w:color="auto"/>
            </w:tcBorders>
          </w:tcPr>
          <w:p w14:paraId="0F87037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4491AFB7" w14:textId="77777777" w:rsidTr="009829DB">
        <w:tc>
          <w:tcPr>
            <w:tcW w:w="1705" w:type="dxa"/>
            <w:tcBorders>
              <w:bottom w:val="nil"/>
            </w:tcBorders>
          </w:tcPr>
          <w:p w14:paraId="7F3BD93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</w:tcPr>
          <w:p w14:paraId="36091A8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1530" w:type="dxa"/>
          </w:tcPr>
          <w:p w14:paraId="164B772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265</w:t>
            </w:r>
          </w:p>
        </w:tc>
        <w:tc>
          <w:tcPr>
            <w:tcW w:w="1530" w:type="dxa"/>
          </w:tcPr>
          <w:p w14:paraId="6826B8E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30</w:t>
            </w:r>
          </w:p>
        </w:tc>
        <w:tc>
          <w:tcPr>
            <w:tcW w:w="1427" w:type="dxa"/>
          </w:tcPr>
          <w:p w14:paraId="3091714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11 %</w:t>
            </w:r>
          </w:p>
        </w:tc>
        <w:tc>
          <w:tcPr>
            <w:tcW w:w="1358" w:type="dxa"/>
          </w:tcPr>
          <w:p w14:paraId="56B3A36F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48FB2389" w14:textId="77777777" w:rsidTr="009829DB">
        <w:tc>
          <w:tcPr>
            <w:tcW w:w="1705" w:type="dxa"/>
            <w:tcBorders>
              <w:top w:val="nil"/>
            </w:tcBorders>
          </w:tcPr>
          <w:p w14:paraId="240EE9E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</w:tcPr>
          <w:p w14:paraId="6B2F33E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</w:t>
            </w:r>
          </w:p>
        </w:tc>
        <w:tc>
          <w:tcPr>
            <w:tcW w:w="1530" w:type="dxa"/>
          </w:tcPr>
          <w:p w14:paraId="0CE6221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254</w:t>
            </w:r>
          </w:p>
        </w:tc>
        <w:tc>
          <w:tcPr>
            <w:tcW w:w="1530" w:type="dxa"/>
          </w:tcPr>
          <w:p w14:paraId="73B6C72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18</w:t>
            </w:r>
          </w:p>
        </w:tc>
        <w:tc>
          <w:tcPr>
            <w:tcW w:w="1427" w:type="dxa"/>
          </w:tcPr>
          <w:p w14:paraId="460364E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7 %</w:t>
            </w:r>
          </w:p>
        </w:tc>
        <w:tc>
          <w:tcPr>
            <w:tcW w:w="1358" w:type="dxa"/>
          </w:tcPr>
          <w:p w14:paraId="0B43F42D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2EF9B1A5" w14:textId="77777777" w:rsidTr="009829DB">
        <w:tc>
          <w:tcPr>
            <w:tcW w:w="1705" w:type="dxa"/>
            <w:tcBorders>
              <w:bottom w:val="single" w:sz="4" w:space="0" w:color="auto"/>
              <w:right w:val="nil"/>
            </w:tcBorders>
          </w:tcPr>
          <w:p w14:paraId="658F19A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Field Blanks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DD8288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2897D5D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63F2F97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  <w:right w:val="nil"/>
            </w:tcBorders>
          </w:tcPr>
          <w:p w14:paraId="7B59F13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8" w:type="dxa"/>
            <w:tcBorders>
              <w:left w:val="nil"/>
              <w:right w:val="single" w:sz="4" w:space="0" w:color="auto"/>
            </w:tcBorders>
          </w:tcPr>
          <w:p w14:paraId="4487F61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656CF907" w14:textId="77777777" w:rsidTr="009829DB">
        <w:tc>
          <w:tcPr>
            <w:tcW w:w="1705" w:type="dxa"/>
            <w:tcBorders>
              <w:bottom w:val="nil"/>
            </w:tcBorders>
          </w:tcPr>
          <w:p w14:paraId="3C20CB2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</w:tcPr>
          <w:p w14:paraId="511D6FB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1530" w:type="dxa"/>
          </w:tcPr>
          <w:p w14:paraId="7153278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265</w:t>
            </w:r>
          </w:p>
        </w:tc>
        <w:tc>
          <w:tcPr>
            <w:tcW w:w="1530" w:type="dxa"/>
          </w:tcPr>
          <w:p w14:paraId="1E1F54E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30</w:t>
            </w:r>
          </w:p>
        </w:tc>
        <w:tc>
          <w:tcPr>
            <w:tcW w:w="1427" w:type="dxa"/>
          </w:tcPr>
          <w:p w14:paraId="3309286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11 %</w:t>
            </w:r>
          </w:p>
        </w:tc>
        <w:tc>
          <w:tcPr>
            <w:tcW w:w="1358" w:type="dxa"/>
          </w:tcPr>
          <w:p w14:paraId="01604613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04A87A70" w14:textId="77777777" w:rsidTr="009829DB">
        <w:tc>
          <w:tcPr>
            <w:tcW w:w="1705" w:type="dxa"/>
            <w:tcBorders>
              <w:top w:val="nil"/>
            </w:tcBorders>
          </w:tcPr>
          <w:p w14:paraId="209A6F3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</w:tcPr>
          <w:p w14:paraId="5FAA597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</w:t>
            </w:r>
          </w:p>
        </w:tc>
        <w:tc>
          <w:tcPr>
            <w:tcW w:w="1530" w:type="dxa"/>
          </w:tcPr>
          <w:p w14:paraId="2537100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254</w:t>
            </w:r>
          </w:p>
        </w:tc>
        <w:tc>
          <w:tcPr>
            <w:tcW w:w="1530" w:type="dxa"/>
          </w:tcPr>
          <w:p w14:paraId="4C6FE38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18</w:t>
            </w:r>
          </w:p>
        </w:tc>
        <w:tc>
          <w:tcPr>
            <w:tcW w:w="1427" w:type="dxa"/>
          </w:tcPr>
          <w:p w14:paraId="7B78378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7 %</w:t>
            </w:r>
          </w:p>
        </w:tc>
        <w:tc>
          <w:tcPr>
            <w:tcW w:w="1358" w:type="dxa"/>
          </w:tcPr>
          <w:p w14:paraId="4DF68065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</w:tr>
      <w:tr w:rsidR="00D67096" w:rsidRPr="00B768D8" w14:paraId="107972B8" w14:textId="77777777" w:rsidTr="009829DB">
        <w:tc>
          <w:tcPr>
            <w:tcW w:w="1705" w:type="dxa"/>
            <w:tcBorders>
              <w:bottom w:val="single" w:sz="4" w:space="0" w:color="auto"/>
              <w:right w:val="nil"/>
            </w:tcBorders>
          </w:tcPr>
          <w:p w14:paraId="4E6DC2B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Lab Blanks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63D326B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681249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1365236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  <w:right w:val="nil"/>
            </w:tcBorders>
          </w:tcPr>
          <w:p w14:paraId="2A0BCD8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8" w:type="dxa"/>
            <w:tcBorders>
              <w:left w:val="nil"/>
              <w:right w:val="single" w:sz="4" w:space="0" w:color="auto"/>
            </w:tcBorders>
          </w:tcPr>
          <w:p w14:paraId="21D8AD3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6833E70C" w14:textId="77777777" w:rsidTr="009829DB">
        <w:tc>
          <w:tcPr>
            <w:tcW w:w="1705" w:type="dxa"/>
            <w:tcBorders>
              <w:bottom w:val="nil"/>
            </w:tcBorders>
          </w:tcPr>
          <w:p w14:paraId="1E32B39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</w:tcPr>
          <w:p w14:paraId="1A2185C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1530" w:type="dxa"/>
          </w:tcPr>
          <w:p w14:paraId="1315BA7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265</w:t>
            </w:r>
          </w:p>
        </w:tc>
        <w:tc>
          <w:tcPr>
            <w:tcW w:w="1530" w:type="dxa"/>
          </w:tcPr>
          <w:p w14:paraId="439E862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30</w:t>
            </w:r>
          </w:p>
        </w:tc>
        <w:tc>
          <w:tcPr>
            <w:tcW w:w="1427" w:type="dxa"/>
          </w:tcPr>
          <w:p w14:paraId="338C43E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11 %</w:t>
            </w:r>
          </w:p>
        </w:tc>
        <w:tc>
          <w:tcPr>
            <w:tcW w:w="1358" w:type="dxa"/>
          </w:tcPr>
          <w:p w14:paraId="2714E8CE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36F89AE6" w14:textId="77777777" w:rsidTr="009829DB">
        <w:tc>
          <w:tcPr>
            <w:tcW w:w="1705" w:type="dxa"/>
            <w:tcBorders>
              <w:top w:val="nil"/>
            </w:tcBorders>
          </w:tcPr>
          <w:p w14:paraId="2A33AAC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</w:tcPr>
          <w:p w14:paraId="1B2A571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</w:t>
            </w:r>
          </w:p>
        </w:tc>
        <w:tc>
          <w:tcPr>
            <w:tcW w:w="1530" w:type="dxa"/>
          </w:tcPr>
          <w:p w14:paraId="425C41A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254</w:t>
            </w:r>
          </w:p>
        </w:tc>
        <w:tc>
          <w:tcPr>
            <w:tcW w:w="1530" w:type="dxa"/>
          </w:tcPr>
          <w:p w14:paraId="684EBEB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18</w:t>
            </w:r>
          </w:p>
        </w:tc>
        <w:tc>
          <w:tcPr>
            <w:tcW w:w="1427" w:type="dxa"/>
          </w:tcPr>
          <w:p w14:paraId="2FF83F2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7 %</w:t>
            </w:r>
          </w:p>
        </w:tc>
        <w:tc>
          <w:tcPr>
            <w:tcW w:w="1358" w:type="dxa"/>
          </w:tcPr>
          <w:p w14:paraId="619BF450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2FE50506" w14:textId="77777777" w:rsidTr="009829DB">
        <w:tc>
          <w:tcPr>
            <w:tcW w:w="1705" w:type="dxa"/>
            <w:tcBorders>
              <w:bottom w:val="single" w:sz="4" w:space="0" w:color="auto"/>
              <w:right w:val="nil"/>
            </w:tcBorders>
          </w:tcPr>
          <w:p w14:paraId="7A5B2A5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Lab Spikes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675369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29BAE0B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014AD0D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  <w:right w:val="nil"/>
            </w:tcBorders>
          </w:tcPr>
          <w:p w14:paraId="2E3AF9E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8" w:type="dxa"/>
            <w:tcBorders>
              <w:left w:val="nil"/>
              <w:right w:val="single" w:sz="4" w:space="0" w:color="auto"/>
            </w:tcBorders>
          </w:tcPr>
          <w:p w14:paraId="27923AC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1BA040B9" w14:textId="77777777" w:rsidTr="009829DB">
        <w:tc>
          <w:tcPr>
            <w:tcW w:w="1705" w:type="dxa"/>
            <w:tcBorders>
              <w:bottom w:val="nil"/>
            </w:tcBorders>
          </w:tcPr>
          <w:p w14:paraId="7FFE7F8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</w:tcPr>
          <w:p w14:paraId="616F0CA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1530" w:type="dxa"/>
          </w:tcPr>
          <w:p w14:paraId="7C46857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265</w:t>
            </w:r>
          </w:p>
        </w:tc>
        <w:tc>
          <w:tcPr>
            <w:tcW w:w="1530" w:type="dxa"/>
          </w:tcPr>
          <w:p w14:paraId="387A212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30</w:t>
            </w:r>
          </w:p>
        </w:tc>
        <w:tc>
          <w:tcPr>
            <w:tcW w:w="1427" w:type="dxa"/>
          </w:tcPr>
          <w:p w14:paraId="4056E4F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11 %</w:t>
            </w:r>
          </w:p>
        </w:tc>
        <w:tc>
          <w:tcPr>
            <w:tcW w:w="1358" w:type="dxa"/>
          </w:tcPr>
          <w:p w14:paraId="609A5448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29C0E652" w14:textId="77777777" w:rsidTr="009829DB">
        <w:tc>
          <w:tcPr>
            <w:tcW w:w="1705" w:type="dxa"/>
            <w:tcBorders>
              <w:top w:val="nil"/>
            </w:tcBorders>
          </w:tcPr>
          <w:p w14:paraId="6DDFC8A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</w:tcPr>
          <w:p w14:paraId="3D20B70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</w:t>
            </w:r>
          </w:p>
        </w:tc>
        <w:tc>
          <w:tcPr>
            <w:tcW w:w="1530" w:type="dxa"/>
          </w:tcPr>
          <w:p w14:paraId="2B199E9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254</w:t>
            </w:r>
          </w:p>
        </w:tc>
        <w:tc>
          <w:tcPr>
            <w:tcW w:w="1530" w:type="dxa"/>
          </w:tcPr>
          <w:p w14:paraId="10E50E8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18</w:t>
            </w:r>
          </w:p>
        </w:tc>
        <w:tc>
          <w:tcPr>
            <w:tcW w:w="1427" w:type="dxa"/>
          </w:tcPr>
          <w:p w14:paraId="3E6AE91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7 %</w:t>
            </w:r>
          </w:p>
        </w:tc>
        <w:tc>
          <w:tcPr>
            <w:tcW w:w="1358" w:type="dxa"/>
          </w:tcPr>
          <w:p w14:paraId="267D2353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53954A10" w14:textId="77777777" w:rsidTr="009829DB">
        <w:tc>
          <w:tcPr>
            <w:tcW w:w="3505" w:type="dxa"/>
            <w:gridSpan w:val="2"/>
            <w:tcBorders>
              <w:bottom w:val="single" w:sz="4" w:space="0" w:color="auto"/>
              <w:right w:val="nil"/>
            </w:tcBorders>
          </w:tcPr>
          <w:p w14:paraId="68508FFC" w14:textId="77777777" w:rsidR="00D67096" w:rsidRPr="00B768D8" w:rsidRDefault="00D67096" w:rsidP="009829DB">
            <w:pPr>
              <w:keepNext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Instrument Checks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75B09939" w14:textId="77777777" w:rsidR="00D67096" w:rsidRPr="00B768D8" w:rsidRDefault="00D67096" w:rsidP="009829DB">
            <w:pPr>
              <w:keepNext/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12F32861" w14:textId="77777777" w:rsidR="00D67096" w:rsidRPr="00B768D8" w:rsidRDefault="00D67096" w:rsidP="009829DB">
            <w:pPr>
              <w:keepNext/>
              <w:rPr>
                <w:noProof/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nil"/>
              <w:right w:val="nil"/>
            </w:tcBorders>
          </w:tcPr>
          <w:p w14:paraId="1560D0B5" w14:textId="77777777" w:rsidR="00D67096" w:rsidRPr="00B768D8" w:rsidRDefault="00D67096" w:rsidP="009829DB">
            <w:pPr>
              <w:keepNext/>
              <w:rPr>
                <w:noProof/>
                <w:sz w:val="20"/>
                <w:szCs w:val="20"/>
              </w:rPr>
            </w:pPr>
          </w:p>
        </w:tc>
        <w:tc>
          <w:tcPr>
            <w:tcW w:w="1358" w:type="dxa"/>
            <w:tcBorders>
              <w:left w:val="nil"/>
              <w:right w:val="single" w:sz="4" w:space="0" w:color="auto"/>
            </w:tcBorders>
          </w:tcPr>
          <w:p w14:paraId="3E335D76" w14:textId="77777777" w:rsidR="00D67096" w:rsidRPr="00B768D8" w:rsidRDefault="00D67096" w:rsidP="009829DB">
            <w:pPr>
              <w:keepNext/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38A7D619" w14:textId="77777777" w:rsidTr="009829DB">
        <w:tc>
          <w:tcPr>
            <w:tcW w:w="1705" w:type="dxa"/>
            <w:tcBorders>
              <w:bottom w:val="nil"/>
            </w:tcBorders>
          </w:tcPr>
          <w:p w14:paraId="21472B9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</w:tcPr>
          <w:p w14:paraId="4261242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DO</w:t>
            </w:r>
          </w:p>
        </w:tc>
        <w:tc>
          <w:tcPr>
            <w:tcW w:w="1530" w:type="dxa"/>
          </w:tcPr>
          <w:p w14:paraId="23B4477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254</w:t>
            </w:r>
          </w:p>
        </w:tc>
        <w:tc>
          <w:tcPr>
            <w:tcW w:w="1530" w:type="dxa"/>
          </w:tcPr>
          <w:p w14:paraId="562606D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40</w:t>
            </w:r>
          </w:p>
        </w:tc>
        <w:tc>
          <w:tcPr>
            <w:tcW w:w="1427" w:type="dxa"/>
          </w:tcPr>
          <w:p w14:paraId="0BE0DD1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16 %</w:t>
            </w:r>
          </w:p>
        </w:tc>
        <w:tc>
          <w:tcPr>
            <w:tcW w:w="1358" w:type="dxa"/>
          </w:tcPr>
          <w:p w14:paraId="4C8F832B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11CA06FB" w14:textId="77777777" w:rsidTr="009829DB">
        <w:tc>
          <w:tcPr>
            <w:tcW w:w="1705" w:type="dxa"/>
            <w:tcBorders>
              <w:top w:val="nil"/>
            </w:tcBorders>
          </w:tcPr>
          <w:p w14:paraId="19CD4FE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</w:tcPr>
          <w:p w14:paraId="747E398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Conductivity</w:t>
            </w:r>
          </w:p>
        </w:tc>
        <w:tc>
          <w:tcPr>
            <w:tcW w:w="1530" w:type="dxa"/>
          </w:tcPr>
          <w:p w14:paraId="2973267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222</w:t>
            </w:r>
          </w:p>
        </w:tc>
        <w:tc>
          <w:tcPr>
            <w:tcW w:w="1530" w:type="dxa"/>
          </w:tcPr>
          <w:p w14:paraId="4196DB3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42</w:t>
            </w:r>
          </w:p>
        </w:tc>
        <w:tc>
          <w:tcPr>
            <w:tcW w:w="1427" w:type="dxa"/>
          </w:tcPr>
          <w:p w14:paraId="5365048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19 %</w:t>
            </w:r>
          </w:p>
        </w:tc>
        <w:tc>
          <w:tcPr>
            <w:tcW w:w="1358" w:type="dxa"/>
          </w:tcPr>
          <w:p w14:paraId="656C962C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</w:tbl>
    <w:p w14:paraId="0E7A7B5E" w14:textId="77777777" w:rsidR="00D67096" w:rsidRDefault="00D67096" w:rsidP="00D67096">
      <w:pPr>
        <w:rPr>
          <w:noProof/>
        </w:rPr>
      </w:pPr>
    </w:p>
    <w:p w14:paraId="0BDB70C3" w14:textId="77777777" w:rsidR="00D67096" w:rsidRDefault="00D67096" w:rsidP="00D67096">
      <w:pPr>
        <w:keepNext/>
        <w:rPr>
          <w:noProof/>
        </w:rPr>
      </w:pPr>
      <w:r>
        <w:rPr>
          <w:noProof/>
        </w:rPr>
        <w:t>Notes:</w:t>
      </w:r>
    </w:p>
    <w:p w14:paraId="7C81915F" w14:textId="77777777" w:rsidR="00D67096" w:rsidRDefault="00D67096" w:rsidP="00D67096">
      <w:pPr>
        <w:rPr>
          <w:noProof/>
        </w:rPr>
      </w:pPr>
      <w:r>
        <w:rPr>
          <w:noProof/>
        </w:rPr>
        <w:t>___________________________________________________________________________________ ___________________________________________________________________________________</w:t>
      </w:r>
    </w:p>
    <w:p w14:paraId="11B2F3FB" w14:textId="77777777" w:rsidR="00D67096" w:rsidRDefault="00D67096" w:rsidP="00D67096">
      <w:pPr>
        <w:rPr>
          <w:noProof/>
        </w:rPr>
      </w:pPr>
    </w:p>
    <w:p w14:paraId="1946B170" w14:textId="77777777" w:rsidR="00D67096" w:rsidRDefault="00D67096" w:rsidP="00D67096">
      <w:pPr>
        <w:rPr>
          <w:noProof/>
        </w:rPr>
      </w:pPr>
    </w:p>
    <w:tbl>
      <w:tblPr>
        <w:tblW w:w="8446" w:type="dxa"/>
        <w:tblLook w:val="04A0" w:firstRow="1" w:lastRow="0" w:firstColumn="1" w:lastColumn="0" w:noHBand="0" w:noVBand="1"/>
      </w:tblPr>
      <w:tblGrid>
        <w:gridCol w:w="1900"/>
        <w:gridCol w:w="1300"/>
        <w:gridCol w:w="1300"/>
        <w:gridCol w:w="1300"/>
        <w:gridCol w:w="1300"/>
        <w:gridCol w:w="1346"/>
      </w:tblGrid>
      <w:tr w:rsidR="00D67096" w:rsidRPr="00EA2F9A" w14:paraId="781822D0" w14:textId="77777777" w:rsidTr="009829DB">
        <w:trPr>
          <w:trHeight w:val="615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1D394" w14:textId="77777777" w:rsidR="00D67096" w:rsidRPr="00EA2F9A" w:rsidRDefault="00D67096" w:rsidP="009829DB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A2F9A">
              <w:rPr>
                <w:rFonts w:ascii="Calibri" w:eastAsia="Times New Roman" w:hAnsi="Calibri" w:cs="Calibri"/>
                <w:b/>
                <w:bCs/>
                <w:color w:val="000000"/>
              </w:rPr>
              <w:t>Parameter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EAFF3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A2F9A">
              <w:rPr>
                <w:rFonts w:ascii="Calibri" w:eastAsia="Times New Roman" w:hAnsi="Calibri" w:cs="Calibri"/>
                <w:b/>
                <w:bCs/>
                <w:color w:val="000000"/>
              </w:rPr>
              <w:t>Field Duplicate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0FFA7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A2F9A">
              <w:rPr>
                <w:rFonts w:ascii="Calibri" w:eastAsia="Times New Roman" w:hAnsi="Calibri" w:cs="Calibri"/>
                <w:b/>
                <w:bCs/>
                <w:color w:val="000000"/>
              </w:rPr>
              <w:t>Lab Duplicate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C859B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A2F9A">
              <w:rPr>
                <w:rFonts w:ascii="Calibri" w:eastAsia="Times New Roman" w:hAnsi="Calibri" w:cs="Calibri"/>
                <w:b/>
                <w:bCs/>
                <w:color w:val="000000"/>
              </w:rPr>
              <w:t>Field Blank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E6047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A2F9A">
              <w:rPr>
                <w:rFonts w:ascii="Calibri" w:eastAsia="Times New Roman" w:hAnsi="Calibri" w:cs="Calibri"/>
                <w:b/>
                <w:bCs/>
                <w:color w:val="000000"/>
              </w:rPr>
              <w:t>Lab Blank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05CE2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A2F9A">
              <w:rPr>
                <w:rFonts w:ascii="Calibri" w:eastAsia="Times New Roman" w:hAnsi="Calibri" w:cs="Calibri"/>
                <w:b/>
                <w:bCs/>
                <w:color w:val="000000"/>
              </w:rPr>
              <w:t>Spike/Check Accuracy</w:t>
            </w:r>
          </w:p>
        </w:tc>
      </w:tr>
      <w:tr w:rsidR="00D67096" w:rsidRPr="00EA2F9A" w14:paraId="59717C8A" w14:textId="77777777" w:rsidTr="009829DB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8829" w14:textId="77777777" w:rsidR="00D67096" w:rsidRPr="00EA2F9A" w:rsidRDefault="00D67096" w:rsidP="009829DB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Water Temp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03007DD1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44E76423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968CE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6B2BB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6835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--</w:t>
            </w:r>
          </w:p>
        </w:tc>
      </w:tr>
      <w:tr w:rsidR="00D67096" w:rsidRPr="00EA2F9A" w14:paraId="6283A4B9" w14:textId="77777777" w:rsidTr="009829DB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9851" w14:textId="77777777" w:rsidR="00D67096" w:rsidRPr="00EA2F9A" w:rsidRDefault="00D67096" w:rsidP="009829DB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pH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77B741A0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4C5D8E09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ED34D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CF742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71C660FC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10%</w:t>
            </w:r>
          </w:p>
        </w:tc>
      </w:tr>
      <w:tr w:rsidR="00D67096" w:rsidRPr="00EA2F9A" w14:paraId="0B5252E6" w14:textId="77777777" w:rsidTr="009829DB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2CBD" w14:textId="77777777" w:rsidR="00D67096" w:rsidRPr="00EA2F9A" w:rsidRDefault="00D67096" w:rsidP="009829DB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DO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64E83F33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3CCD8123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FEDFD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53B9C752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19206869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10%</w:t>
            </w:r>
          </w:p>
        </w:tc>
      </w:tr>
      <w:tr w:rsidR="00D67096" w:rsidRPr="00EA2F9A" w14:paraId="2E4385D4" w14:textId="77777777" w:rsidTr="009829DB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F15B" w14:textId="77777777" w:rsidR="00D67096" w:rsidRPr="00EA2F9A" w:rsidRDefault="00D67096" w:rsidP="009829DB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Conductivity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53322BEA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46CB9396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9CAB2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4611C30A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32742F33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10%</w:t>
            </w:r>
          </w:p>
        </w:tc>
      </w:tr>
      <w:tr w:rsidR="00D67096" w:rsidRPr="00EA2F9A" w14:paraId="1ED63D88" w14:textId="77777777" w:rsidTr="009829DB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E8BC" w14:textId="77777777" w:rsidR="00D67096" w:rsidRPr="00EA2F9A" w:rsidRDefault="00D67096" w:rsidP="009829DB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TSS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7FFA6283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10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43A24349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42FC1F8F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10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5D539B32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6B75BCBB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</w:tr>
      <w:tr w:rsidR="00D67096" w:rsidRPr="00EA2F9A" w14:paraId="0F86F56D" w14:textId="77777777" w:rsidTr="009829DB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5DF4" w14:textId="77777777" w:rsidR="00D67096" w:rsidRPr="00EA2F9A" w:rsidRDefault="00D67096" w:rsidP="009829DB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TP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4838216C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10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2C670686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077217CD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10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3F07D423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2A621331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</w:tr>
      <w:tr w:rsidR="00D67096" w:rsidRPr="00EA2F9A" w14:paraId="17D85514" w14:textId="77777777" w:rsidTr="009829DB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1A08" w14:textId="77777777" w:rsidR="00D67096" w:rsidRPr="00EA2F9A" w:rsidRDefault="00D67096" w:rsidP="009829DB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ortho – 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652D9107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10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20219781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43BE0129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10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6B3F5ECE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7924E7AA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</w:tr>
      <w:tr w:rsidR="00D67096" w:rsidRPr="00EA2F9A" w14:paraId="48F1EC0B" w14:textId="77777777" w:rsidTr="009829DB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9E88" w14:textId="77777777" w:rsidR="00D67096" w:rsidRPr="00EA2F9A" w:rsidRDefault="00D67096" w:rsidP="009829DB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NO3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20829F13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2%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4E1D634F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5877AB82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10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01FB83F4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2901E66F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</w:tr>
      <w:tr w:rsidR="00D67096" w:rsidRPr="00EA2F9A" w14:paraId="1132DD56" w14:textId="77777777" w:rsidTr="009829DB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49ED" w14:textId="77777777" w:rsidR="00D67096" w:rsidRPr="00EA2F9A" w:rsidRDefault="00D67096" w:rsidP="009829DB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NH3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0D95BA1B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44114958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66377CE6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10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79BF6BC7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3F96A488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</w:tr>
      <w:tr w:rsidR="00D67096" w:rsidRPr="00EA2F9A" w14:paraId="47129C1E" w14:textId="77777777" w:rsidTr="009829DB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DD3E" w14:textId="77777777" w:rsidR="00D67096" w:rsidRPr="00EA2F9A" w:rsidRDefault="00D67096" w:rsidP="009829DB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Chloride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30718BC9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10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0F0C65F4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69B00380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10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208338BE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6524926F" w14:textId="77777777" w:rsidR="00D67096" w:rsidRPr="00EA2F9A" w:rsidRDefault="00D67096" w:rsidP="009829D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</w:tr>
    </w:tbl>
    <w:p w14:paraId="2FFC050A" w14:textId="77777777" w:rsidR="00D67096" w:rsidRDefault="00D67096" w:rsidP="00D67096">
      <w:pPr>
        <w:rPr>
          <w:noProof/>
        </w:rPr>
      </w:pPr>
      <w:r>
        <w:rPr>
          <w:noProof/>
        </w:rPr>
        <w:br w:type="page"/>
      </w:r>
    </w:p>
    <w:p w14:paraId="3DA455B9" w14:textId="23AC1F39" w:rsidR="009C3CB5" w:rsidRPr="00862765" w:rsidRDefault="00146943" w:rsidP="00A966AF">
      <w:pPr>
        <w:pStyle w:val="Heading3"/>
        <w:rPr>
          <w:noProof/>
        </w:rPr>
      </w:pPr>
      <w:r w:rsidRPr="00862765">
        <w:rPr>
          <w:noProof/>
        </w:rPr>
        <w:lastRenderedPageBreak/>
        <w:t xml:space="preserve">QC </w:t>
      </w:r>
      <w:r w:rsidR="00D67096">
        <w:rPr>
          <w:noProof/>
        </w:rPr>
        <w:t xml:space="preserve">Accuracy </w:t>
      </w:r>
      <w:r w:rsidRPr="00862765">
        <w:rPr>
          <w:noProof/>
        </w:rPr>
        <w:t>Summary</w:t>
      </w:r>
      <w:r w:rsidR="00862765">
        <w:rPr>
          <w:noProof/>
        </w:rPr>
        <w:t xml:space="preserve"> </w:t>
      </w:r>
      <w:r w:rsidR="00862765" w:rsidRPr="005F5E45">
        <w:rPr>
          <w:noProof/>
        </w:rPr>
        <w:t>for 1/1/2021 to 12/31/2021</w:t>
      </w:r>
    </w:p>
    <w:p w14:paraId="0865805D" w14:textId="33042E23" w:rsidR="00862765" w:rsidRPr="00862765" w:rsidRDefault="00862765" w:rsidP="002B6BC6">
      <w:pPr>
        <w:rPr>
          <w:b/>
          <w:bCs/>
          <w:noProof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1890"/>
        <w:gridCol w:w="2070"/>
        <w:gridCol w:w="1800"/>
        <w:gridCol w:w="1890"/>
      </w:tblGrid>
      <w:tr w:rsidR="00862765" w:rsidRPr="007E1F2B" w14:paraId="419C79AF" w14:textId="77777777" w:rsidTr="00FA2343">
        <w:tc>
          <w:tcPr>
            <w:tcW w:w="1615" w:type="dxa"/>
            <w:tcBorders>
              <w:bottom w:val="single" w:sz="12" w:space="0" w:color="auto"/>
            </w:tcBorders>
          </w:tcPr>
          <w:p w14:paraId="4E8CDBA7" w14:textId="3133D86E" w:rsidR="00862765" w:rsidRPr="007E1F2B" w:rsidRDefault="00862765" w:rsidP="00854FFE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Type</w:t>
            </w:r>
          </w:p>
        </w:tc>
        <w:tc>
          <w:tcPr>
            <w:tcW w:w="1890" w:type="dxa"/>
            <w:tcBorders>
              <w:bottom w:val="single" w:sz="12" w:space="0" w:color="auto"/>
            </w:tcBorders>
          </w:tcPr>
          <w:p w14:paraId="0CD36CF6" w14:textId="15ABACC3" w:rsidR="00862765" w:rsidRPr="007E1F2B" w:rsidRDefault="00862765" w:rsidP="00854FFE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Parameter</w:t>
            </w:r>
          </w:p>
        </w:tc>
        <w:tc>
          <w:tcPr>
            <w:tcW w:w="2070" w:type="dxa"/>
            <w:tcBorders>
              <w:bottom w:val="single" w:sz="12" w:space="0" w:color="auto"/>
            </w:tcBorders>
          </w:tcPr>
          <w:p w14:paraId="2607E44C" w14:textId="7976857A" w:rsidR="00862765" w:rsidRPr="007E1F2B" w:rsidRDefault="00862765" w:rsidP="00854FFE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Number of </w:t>
            </w:r>
            <w:r w:rsidR="00FA2343">
              <w:rPr>
                <w:b/>
                <w:bCs/>
                <w:noProof/>
                <w:sz w:val="20"/>
                <w:szCs w:val="20"/>
              </w:rPr>
              <w:t>QC Checks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14:paraId="17CE03AA" w14:textId="23EF1510" w:rsidR="00862765" w:rsidRPr="007E1F2B" w:rsidRDefault="00862765" w:rsidP="00854FFE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Number of Misses</w:t>
            </w:r>
          </w:p>
        </w:tc>
        <w:tc>
          <w:tcPr>
            <w:tcW w:w="1890" w:type="dxa"/>
            <w:tcBorders>
              <w:bottom w:val="single" w:sz="12" w:space="0" w:color="auto"/>
            </w:tcBorders>
          </w:tcPr>
          <w:p w14:paraId="556F523F" w14:textId="73A6E11B" w:rsidR="00862765" w:rsidRPr="007E1F2B" w:rsidRDefault="00862765" w:rsidP="00854FFE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% Acceptance</w:t>
            </w:r>
          </w:p>
        </w:tc>
      </w:tr>
      <w:tr w:rsidR="00862765" w:rsidRPr="00B768D8" w14:paraId="291C0E78" w14:textId="77777777" w:rsidTr="00FD24B8">
        <w:tc>
          <w:tcPr>
            <w:tcW w:w="1615" w:type="dxa"/>
            <w:tcBorders>
              <w:top w:val="single" w:sz="12" w:space="0" w:color="auto"/>
              <w:bottom w:val="single" w:sz="4" w:space="0" w:color="auto"/>
              <w:right w:val="nil"/>
            </w:tcBorders>
          </w:tcPr>
          <w:p w14:paraId="2AF5100F" w14:textId="46B8358A" w:rsidR="00862765" w:rsidRPr="00B768D8" w:rsidRDefault="00862765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Field Duplicate</w:t>
            </w:r>
            <w:r w:rsidR="0008457E">
              <w:rPr>
                <w:noProof/>
                <w:sz w:val="20"/>
                <w:szCs w:val="20"/>
              </w:rPr>
              <w:t>s</w:t>
            </w:r>
          </w:p>
        </w:tc>
        <w:tc>
          <w:tcPr>
            <w:tcW w:w="1890" w:type="dxa"/>
            <w:tcBorders>
              <w:top w:val="single" w:sz="12" w:space="0" w:color="auto"/>
              <w:left w:val="nil"/>
              <w:right w:val="nil"/>
            </w:tcBorders>
          </w:tcPr>
          <w:p w14:paraId="1675CEFE" w14:textId="77777777" w:rsidR="00862765" w:rsidRPr="00B768D8" w:rsidRDefault="00862765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12" w:space="0" w:color="auto"/>
              <w:left w:val="nil"/>
              <w:right w:val="nil"/>
            </w:tcBorders>
          </w:tcPr>
          <w:p w14:paraId="40929AF3" w14:textId="77777777" w:rsidR="00862765" w:rsidRPr="00B768D8" w:rsidRDefault="00862765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nil"/>
              <w:right w:val="nil"/>
            </w:tcBorders>
          </w:tcPr>
          <w:p w14:paraId="534F2A5A" w14:textId="77777777" w:rsidR="00862765" w:rsidRPr="00B768D8" w:rsidRDefault="00862765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nil"/>
              <w:right w:val="single" w:sz="4" w:space="0" w:color="auto"/>
            </w:tcBorders>
          </w:tcPr>
          <w:p w14:paraId="1F18A2E0" w14:textId="77777777" w:rsidR="00862765" w:rsidRPr="00B768D8" w:rsidRDefault="00862765" w:rsidP="00854FFE">
            <w:pPr>
              <w:rPr>
                <w:noProof/>
                <w:sz w:val="20"/>
                <w:szCs w:val="20"/>
              </w:rPr>
            </w:pPr>
          </w:p>
        </w:tc>
      </w:tr>
      <w:tr w:rsidR="00862765" w:rsidRPr="00B768D8" w14:paraId="0FE7AB22" w14:textId="77777777" w:rsidTr="00FA2343">
        <w:tc>
          <w:tcPr>
            <w:tcW w:w="1615" w:type="dxa"/>
            <w:tcBorders>
              <w:bottom w:val="nil"/>
            </w:tcBorders>
          </w:tcPr>
          <w:p w14:paraId="3463D8ED" w14:textId="77777777" w:rsidR="00862765" w:rsidRPr="00B768D8" w:rsidRDefault="00862765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</w:tcPr>
          <w:p w14:paraId="7585D2F0" w14:textId="5EB451A9" w:rsidR="00862765" w:rsidRPr="00B768D8" w:rsidRDefault="00862765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2070" w:type="dxa"/>
          </w:tcPr>
          <w:p w14:paraId="29FA2F09" w14:textId="6D027E18" w:rsidR="00862765" w:rsidRPr="00B768D8" w:rsidRDefault="00862765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65</w:t>
            </w:r>
          </w:p>
        </w:tc>
        <w:tc>
          <w:tcPr>
            <w:tcW w:w="1800" w:type="dxa"/>
          </w:tcPr>
          <w:p w14:paraId="7DEB2AD5" w14:textId="08F06C1F" w:rsidR="00862765" w:rsidRPr="00B768D8" w:rsidRDefault="00862765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</w:t>
            </w:r>
          </w:p>
        </w:tc>
        <w:tc>
          <w:tcPr>
            <w:tcW w:w="1890" w:type="dxa"/>
          </w:tcPr>
          <w:p w14:paraId="41D720EB" w14:textId="09D6FDC4" w:rsidR="00862765" w:rsidRPr="00B768D8" w:rsidRDefault="00862765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95 %</w:t>
            </w:r>
          </w:p>
        </w:tc>
      </w:tr>
      <w:tr w:rsidR="0008457E" w:rsidRPr="00B768D8" w14:paraId="542B9289" w14:textId="77777777" w:rsidTr="00FA2343">
        <w:tc>
          <w:tcPr>
            <w:tcW w:w="1615" w:type="dxa"/>
            <w:tcBorders>
              <w:top w:val="nil"/>
              <w:bottom w:val="nil"/>
            </w:tcBorders>
          </w:tcPr>
          <w:p w14:paraId="4493AA62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6FFC59F9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3F14A6A2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6497463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12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B02C425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78 %</w:t>
            </w:r>
          </w:p>
        </w:tc>
      </w:tr>
      <w:tr w:rsidR="00862765" w:rsidRPr="00B768D8" w14:paraId="5AC4DF02" w14:textId="77777777" w:rsidTr="00FA2343"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14:paraId="459D025B" w14:textId="77777777" w:rsidR="00862765" w:rsidRPr="00B768D8" w:rsidRDefault="00862765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3703015" w14:textId="32521E72" w:rsidR="00862765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Conductivity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71F152FE" w14:textId="32542054" w:rsidR="00862765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22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209D169" w14:textId="3954C85A" w:rsidR="00862765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DB37BCA" w14:textId="144D9BE0" w:rsidR="00862765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91</w:t>
            </w:r>
            <w:r w:rsidR="00862765">
              <w:rPr>
                <w:noProof/>
                <w:sz w:val="20"/>
                <w:szCs w:val="20"/>
              </w:rPr>
              <w:t xml:space="preserve"> %</w:t>
            </w:r>
          </w:p>
        </w:tc>
      </w:tr>
      <w:tr w:rsidR="0008457E" w:rsidRPr="00B768D8" w14:paraId="5F123519" w14:textId="77777777" w:rsidTr="00FD24B8">
        <w:tc>
          <w:tcPr>
            <w:tcW w:w="1615" w:type="dxa"/>
            <w:tcBorders>
              <w:bottom w:val="single" w:sz="4" w:space="0" w:color="auto"/>
              <w:right w:val="nil"/>
            </w:tcBorders>
          </w:tcPr>
          <w:p w14:paraId="36AA4E8B" w14:textId="14276772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Lab Duplicates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3E93F3ED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070" w:type="dxa"/>
            <w:tcBorders>
              <w:left w:val="nil"/>
              <w:right w:val="nil"/>
            </w:tcBorders>
          </w:tcPr>
          <w:p w14:paraId="4D01A53C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32CDC57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nil"/>
              <w:right w:val="single" w:sz="4" w:space="0" w:color="auto"/>
            </w:tcBorders>
          </w:tcPr>
          <w:p w14:paraId="7B0DE4DF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</w:tr>
      <w:tr w:rsidR="0008457E" w:rsidRPr="00B768D8" w14:paraId="0B998FC5" w14:textId="77777777" w:rsidTr="00FA2343">
        <w:tc>
          <w:tcPr>
            <w:tcW w:w="1615" w:type="dxa"/>
            <w:tcBorders>
              <w:bottom w:val="nil"/>
            </w:tcBorders>
          </w:tcPr>
          <w:p w14:paraId="588BE41C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</w:tcPr>
          <w:p w14:paraId="09BAF2D2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2070" w:type="dxa"/>
          </w:tcPr>
          <w:p w14:paraId="6402244D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65</w:t>
            </w:r>
          </w:p>
        </w:tc>
        <w:tc>
          <w:tcPr>
            <w:tcW w:w="1800" w:type="dxa"/>
          </w:tcPr>
          <w:p w14:paraId="413778C9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</w:t>
            </w:r>
          </w:p>
        </w:tc>
        <w:tc>
          <w:tcPr>
            <w:tcW w:w="1890" w:type="dxa"/>
          </w:tcPr>
          <w:p w14:paraId="0821968F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95 %</w:t>
            </w:r>
          </w:p>
        </w:tc>
      </w:tr>
      <w:tr w:rsidR="0008457E" w:rsidRPr="00B768D8" w14:paraId="530C499C" w14:textId="77777777" w:rsidTr="00FA2343">
        <w:tc>
          <w:tcPr>
            <w:tcW w:w="1615" w:type="dxa"/>
            <w:tcBorders>
              <w:top w:val="nil"/>
            </w:tcBorders>
          </w:tcPr>
          <w:p w14:paraId="1D2D254D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</w:tcPr>
          <w:p w14:paraId="67FCBF4E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</w:t>
            </w:r>
          </w:p>
        </w:tc>
        <w:tc>
          <w:tcPr>
            <w:tcW w:w="2070" w:type="dxa"/>
          </w:tcPr>
          <w:p w14:paraId="66440659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54</w:t>
            </w:r>
          </w:p>
        </w:tc>
        <w:tc>
          <w:tcPr>
            <w:tcW w:w="1800" w:type="dxa"/>
          </w:tcPr>
          <w:p w14:paraId="5AB47D91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12</w:t>
            </w:r>
          </w:p>
        </w:tc>
        <w:tc>
          <w:tcPr>
            <w:tcW w:w="1890" w:type="dxa"/>
          </w:tcPr>
          <w:p w14:paraId="5941F978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78 %</w:t>
            </w:r>
          </w:p>
        </w:tc>
      </w:tr>
      <w:tr w:rsidR="0008457E" w:rsidRPr="00B768D8" w14:paraId="1A473B64" w14:textId="77777777" w:rsidTr="00FD24B8">
        <w:tc>
          <w:tcPr>
            <w:tcW w:w="1615" w:type="dxa"/>
            <w:tcBorders>
              <w:bottom w:val="single" w:sz="4" w:space="0" w:color="auto"/>
              <w:right w:val="nil"/>
            </w:tcBorders>
          </w:tcPr>
          <w:p w14:paraId="1970B76C" w14:textId="3377C0AC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Field Blanks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1439643B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070" w:type="dxa"/>
            <w:tcBorders>
              <w:left w:val="nil"/>
              <w:right w:val="nil"/>
            </w:tcBorders>
          </w:tcPr>
          <w:p w14:paraId="78C6F589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3C67B44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nil"/>
              <w:right w:val="single" w:sz="4" w:space="0" w:color="auto"/>
            </w:tcBorders>
          </w:tcPr>
          <w:p w14:paraId="707381CB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</w:tr>
      <w:tr w:rsidR="0008457E" w:rsidRPr="00B768D8" w14:paraId="3D6E41E8" w14:textId="77777777" w:rsidTr="00FA2343">
        <w:tc>
          <w:tcPr>
            <w:tcW w:w="1615" w:type="dxa"/>
            <w:tcBorders>
              <w:bottom w:val="nil"/>
            </w:tcBorders>
          </w:tcPr>
          <w:p w14:paraId="39BE1B82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</w:tcPr>
          <w:p w14:paraId="4D321C33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2070" w:type="dxa"/>
          </w:tcPr>
          <w:p w14:paraId="16709F6E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65</w:t>
            </w:r>
          </w:p>
        </w:tc>
        <w:tc>
          <w:tcPr>
            <w:tcW w:w="1800" w:type="dxa"/>
          </w:tcPr>
          <w:p w14:paraId="79A0FCB3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</w:t>
            </w:r>
          </w:p>
        </w:tc>
        <w:tc>
          <w:tcPr>
            <w:tcW w:w="1890" w:type="dxa"/>
          </w:tcPr>
          <w:p w14:paraId="300B52A5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95 %</w:t>
            </w:r>
          </w:p>
        </w:tc>
      </w:tr>
      <w:tr w:rsidR="0008457E" w:rsidRPr="00B768D8" w14:paraId="168D7752" w14:textId="77777777" w:rsidTr="00FA2343">
        <w:tc>
          <w:tcPr>
            <w:tcW w:w="1615" w:type="dxa"/>
            <w:tcBorders>
              <w:top w:val="nil"/>
            </w:tcBorders>
          </w:tcPr>
          <w:p w14:paraId="49E34370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</w:tcPr>
          <w:p w14:paraId="2E9EF794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</w:t>
            </w:r>
          </w:p>
        </w:tc>
        <w:tc>
          <w:tcPr>
            <w:tcW w:w="2070" w:type="dxa"/>
          </w:tcPr>
          <w:p w14:paraId="238CC514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54</w:t>
            </w:r>
          </w:p>
        </w:tc>
        <w:tc>
          <w:tcPr>
            <w:tcW w:w="1800" w:type="dxa"/>
          </w:tcPr>
          <w:p w14:paraId="6A7161B6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12</w:t>
            </w:r>
          </w:p>
        </w:tc>
        <w:tc>
          <w:tcPr>
            <w:tcW w:w="1890" w:type="dxa"/>
          </w:tcPr>
          <w:p w14:paraId="1ABE6DF8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78 %</w:t>
            </w:r>
          </w:p>
        </w:tc>
      </w:tr>
      <w:tr w:rsidR="0008457E" w:rsidRPr="00B768D8" w14:paraId="10A69DED" w14:textId="77777777" w:rsidTr="00FD24B8">
        <w:tc>
          <w:tcPr>
            <w:tcW w:w="1615" w:type="dxa"/>
            <w:tcBorders>
              <w:bottom w:val="single" w:sz="4" w:space="0" w:color="auto"/>
              <w:right w:val="nil"/>
            </w:tcBorders>
          </w:tcPr>
          <w:p w14:paraId="4C274F6B" w14:textId="1A15CD4E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Lab Blanks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1B1E926A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070" w:type="dxa"/>
            <w:tcBorders>
              <w:left w:val="nil"/>
              <w:right w:val="nil"/>
            </w:tcBorders>
          </w:tcPr>
          <w:p w14:paraId="7EE3BE7A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20F4396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nil"/>
              <w:right w:val="single" w:sz="4" w:space="0" w:color="auto"/>
            </w:tcBorders>
          </w:tcPr>
          <w:p w14:paraId="1EA08F4F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</w:tr>
      <w:tr w:rsidR="0008457E" w:rsidRPr="00B768D8" w14:paraId="63391190" w14:textId="77777777" w:rsidTr="00FA2343">
        <w:tc>
          <w:tcPr>
            <w:tcW w:w="1615" w:type="dxa"/>
            <w:tcBorders>
              <w:bottom w:val="nil"/>
            </w:tcBorders>
          </w:tcPr>
          <w:p w14:paraId="63053781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</w:tcPr>
          <w:p w14:paraId="5A2F48B9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2070" w:type="dxa"/>
          </w:tcPr>
          <w:p w14:paraId="6305BA85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65</w:t>
            </w:r>
          </w:p>
        </w:tc>
        <w:tc>
          <w:tcPr>
            <w:tcW w:w="1800" w:type="dxa"/>
          </w:tcPr>
          <w:p w14:paraId="6DD16DEF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</w:t>
            </w:r>
          </w:p>
        </w:tc>
        <w:tc>
          <w:tcPr>
            <w:tcW w:w="1890" w:type="dxa"/>
          </w:tcPr>
          <w:p w14:paraId="16736010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95 %</w:t>
            </w:r>
          </w:p>
        </w:tc>
      </w:tr>
      <w:tr w:rsidR="0008457E" w:rsidRPr="00B768D8" w14:paraId="68A4B284" w14:textId="77777777" w:rsidTr="00FA2343">
        <w:tc>
          <w:tcPr>
            <w:tcW w:w="1615" w:type="dxa"/>
            <w:tcBorders>
              <w:top w:val="nil"/>
            </w:tcBorders>
          </w:tcPr>
          <w:p w14:paraId="1F63B3A8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</w:tcPr>
          <w:p w14:paraId="4EEFEE8D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</w:t>
            </w:r>
          </w:p>
        </w:tc>
        <w:tc>
          <w:tcPr>
            <w:tcW w:w="2070" w:type="dxa"/>
          </w:tcPr>
          <w:p w14:paraId="659F6BBD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54</w:t>
            </w:r>
          </w:p>
        </w:tc>
        <w:tc>
          <w:tcPr>
            <w:tcW w:w="1800" w:type="dxa"/>
          </w:tcPr>
          <w:p w14:paraId="2FF52DAB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12</w:t>
            </w:r>
          </w:p>
        </w:tc>
        <w:tc>
          <w:tcPr>
            <w:tcW w:w="1890" w:type="dxa"/>
          </w:tcPr>
          <w:p w14:paraId="6BE5C432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78 %</w:t>
            </w:r>
          </w:p>
        </w:tc>
      </w:tr>
      <w:tr w:rsidR="0008457E" w:rsidRPr="00B768D8" w14:paraId="79EF3BBF" w14:textId="77777777" w:rsidTr="00FD24B8">
        <w:tc>
          <w:tcPr>
            <w:tcW w:w="1615" w:type="dxa"/>
            <w:tcBorders>
              <w:bottom w:val="single" w:sz="4" w:space="0" w:color="auto"/>
              <w:right w:val="nil"/>
            </w:tcBorders>
          </w:tcPr>
          <w:p w14:paraId="01B34051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Lab Spikes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54B71374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070" w:type="dxa"/>
            <w:tcBorders>
              <w:left w:val="nil"/>
              <w:right w:val="nil"/>
            </w:tcBorders>
          </w:tcPr>
          <w:p w14:paraId="0E72338B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E302347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nil"/>
              <w:right w:val="single" w:sz="4" w:space="0" w:color="auto"/>
            </w:tcBorders>
          </w:tcPr>
          <w:p w14:paraId="27C63515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</w:tr>
      <w:tr w:rsidR="0008457E" w:rsidRPr="00B768D8" w14:paraId="536F619A" w14:textId="77777777" w:rsidTr="00FA2343">
        <w:tc>
          <w:tcPr>
            <w:tcW w:w="1615" w:type="dxa"/>
            <w:tcBorders>
              <w:bottom w:val="nil"/>
            </w:tcBorders>
          </w:tcPr>
          <w:p w14:paraId="69D3F569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</w:tcPr>
          <w:p w14:paraId="037AB40F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2070" w:type="dxa"/>
          </w:tcPr>
          <w:p w14:paraId="155A610B" w14:textId="5B62208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22</w:t>
            </w:r>
          </w:p>
        </w:tc>
        <w:tc>
          <w:tcPr>
            <w:tcW w:w="1800" w:type="dxa"/>
          </w:tcPr>
          <w:p w14:paraId="4749A24F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</w:t>
            </w:r>
          </w:p>
        </w:tc>
        <w:tc>
          <w:tcPr>
            <w:tcW w:w="1890" w:type="dxa"/>
          </w:tcPr>
          <w:p w14:paraId="6EE49D31" w14:textId="52D405C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86 %</w:t>
            </w:r>
          </w:p>
        </w:tc>
      </w:tr>
      <w:tr w:rsidR="0008457E" w:rsidRPr="00B768D8" w14:paraId="29AE35F8" w14:textId="77777777" w:rsidTr="00FA2343">
        <w:tc>
          <w:tcPr>
            <w:tcW w:w="1615" w:type="dxa"/>
            <w:tcBorders>
              <w:top w:val="nil"/>
            </w:tcBorders>
          </w:tcPr>
          <w:p w14:paraId="73003413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</w:tcPr>
          <w:p w14:paraId="69DAA2A7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</w:t>
            </w:r>
          </w:p>
        </w:tc>
        <w:tc>
          <w:tcPr>
            <w:tcW w:w="2070" w:type="dxa"/>
          </w:tcPr>
          <w:p w14:paraId="039ED449" w14:textId="0E40999B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18</w:t>
            </w:r>
          </w:p>
        </w:tc>
        <w:tc>
          <w:tcPr>
            <w:tcW w:w="1800" w:type="dxa"/>
          </w:tcPr>
          <w:p w14:paraId="7F42B268" w14:textId="28711AC0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1890" w:type="dxa"/>
          </w:tcPr>
          <w:p w14:paraId="3CC34155" w14:textId="47447D52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94 %</w:t>
            </w:r>
          </w:p>
        </w:tc>
      </w:tr>
      <w:tr w:rsidR="0008457E" w:rsidRPr="00B768D8" w14:paraId="72899B96" w14:textId="77777777" w:rsidTr="00FD24B8">
        <w:tc>
          <w:tcPr>
            <w:tcW w:w="3505" w:type="dxa"/>
            <w:gridSpan w:val="2"/>
            <w:tcBorders>
              <w:bottom w:val="single" w:sz="4" w:space="0" w:color="auto"/>
              <w:right w:val="nil"/>
            </w:tcBorders>
          </w:tcPr>
          <w:p w14:paraId="61EE63E5" w14:textId="6CEC80B4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Instrument Checks</w:t>
            </w:r>
          </w:p>
        </w:tc>
        <w:tc>
          <w:tcPr>
            <w:tcW w:w="2070" w:type="dxa"/>
            <w:tcBorders>
              <w:left w:val="nil"/>
              <w:right w:val="nil"/>
            </w:tcBorders>
          </w:tcPr>
          <w:p w14:paraId="117B415B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086E885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nil"/>
              <w:right w:val="single" w:sz="4" w:space="0" w:color="auto"/>
            </w:tcBorders>
          </w:tcPr>
          <w:p w14:paraId="12931375" w14:textId="77777777" w:rsidR="0008457E" w:rsidRPr="00B768D8" w:rsidRDefault="0008457E" w:rsidP="00854FFE">
            <w:pPr>
              <w:rPr>
                <w:noProof/>
                <w:sz w:val="20"/>
                <w:szCs w:val="20"/>
              </w:rPr>
            </w:pPr>
          </w:p>
        </w:tc>
      </w:tr>
      <w:tr w:rsidR="0008457E" w:rsidRPr="00B768D8" w14:paraId="7C78427F" w14:textId="77777777" w:rsidTr="00FA2343">
        <w:tc>
          <w:tcPr>
            <w:tcW w:w="1615" w:type="dxa"/>
            <w:tcBorders>
              <w:bottom w:val="nil"/>
            </w:tcBorders>
          </w:tcPr>
          <w:p w14:paraId="2422C9EC" w14:textId="77777777" w:rsidR="0008457E" w:rsidRPr="00B768D8" w:rsidRDefault="0008457E" w:rsidP="0008457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</w:tcPr>
          <w:p w14:paraId="65A92319" w14:textId="09ADD10B" w:rsidR="0008457E" w:rsidRPr="00B768D8" w:rsidRDefault="0008457E" w:rsidP="0008457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DO</w:t>
            </w:r>
          </w:p>
        </w:tc>
        <w:tc>
          <w:tcPr>
            <w:tcW w:w="2070" w:type="dxa"/>
          </w:tcPr>
          <w:p w14:paraId="24B4510C" w14:textId="019E1BF2" w:rsidR="0008457E" w:rsidRPr="00B768D8" w:rsidRDefault="0008457E" w:rsidP="0008457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8</w:t>
            </w:r>
          </w:p>
        </w:tc>
        <w:tc>
          <w:tcPr>
            <w:tcW w:w="1800" w:type="dxa"/>
          </w:tcPr>
          <w:p w14:paraId="34960078" w14:textId="4CEC4496" w:rsidR="0008457E" w:rsidRPr="00B768D8" w:rsidRDefault="0008457E" w:rsidP="0008457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1890" w:type="dxa"/>
          </w:tcPr>
          <w:p w14:paraId="799CBD87" w14:textId="232075C2" w:rsidR="0008457E" w:rsidRPr="00B768D8" w:rsidRDefault="0008457E" w:rsidP="0008457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87 %</w:t>
            </w:r>
          </w:p>
        </w:tc>
      </w:tr>
      <w:tr w:rsidR="0008457E" w:rsidRPr="00B768D8" w14:paraId="22B4B63F" w14:textId="77777777" w:rsidTr="00FA2343">
        <w:tc>
          <w:tcPr>
            <w:tcW w:w="1615" w:type="dxa"/>
            <w:tcBorders>
              <w:top w:val="nil"/>
            </w:tcBorders>
          </w:tcPr>
          <w:p w14:paraId="2C9C01D1" w14:textId="77777777" w:rsidR="0008457E" w:rsidRPr="00B768D8" w:rsidRDefault="0008457E" w:rsidP="0008457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890" w:type="dxa"/>
          </w:tcPr>
          <w:p w14:paraId="77FE762E" w14:textId="09E258B9" w:rsidR="0008457E" w:rsidRPr="00B768D8" w:rsidRDefault="0008457E" w:rsidP="0008457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Conductivity</w:t>
            </w:r>
          </w:p>
        </w:tc>
        <w:tc>
          <w:tcPr>
            <w:tcW w:w="2070" w:type="dxa"/>
          </w:tcPr>
          <w:p w14:paraId="7808B8F2" w14:textId="62B0725F" w:rsidR="0008457E" w:rsidRPr="00B768D8" w:rsidRDefault="0008457E" w:rsidP="0008457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8</w:t>
            </w:r>
          </w:p>
        </w:tc>
        <w:tc>
          <w:tcPr>
            <w:tcW w:w="1800" w:type="dxa"/>
          </w:tcPr>
          <w:p w14:paraId="01AC0E09" w14:textId="44BABAF3" w:rsidR="0008457E" w:rsidRPr="00B768D8" w:rsidRDefault="0008457E" w:rsidP="0008457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</w:p>
        </w:tc>
        <w:tc>
          <w:tcPr>
            <w:tcW w:w="1890" w:type="dxa"/>
          </w:tcPr>
          <w:p w14:paraId="40A314F5" w14:textId="068334E2" w:rsidR="0008457E" w:rsidRPr="00B768D8" w:rsidRDefault="0008457E" w:rsidP="0008457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100 %</w:t>
            </w:r>
          </w:p>
        </w:tc>
      </w:tr>
    </w:tbl>
    <w:p w14:paraId="0AC5BEF3" w14:textId="7DB155FB" w:rsidR="00862765" w:rsidRDefault="00862765" w:rsidP="002B6BC6">
      <w:pPr>
        <w:rPr>
          <w:noProof/>
        </w:rPr>
      </w:pPr>
    </w:p>
    <w:p w14:paraId="0567DD8C" w14:textId="77777777" w:rsidR="00091208" w:rsidRDefault="00091208" w:rsidP="00091208">
      <w:pPr>
        <w:keepNext/>
        <w:rPr>
          <w:noProof/>
        </w:rPr>
      </w:pPr>
      <w:r>
        <w:rPr>
          <w:noProof/>
        </w:rPr>
        <w:t>Notes:</w:t>
      </w:r>
    </w:p>
    <w:p w14:paraId="7CAAFF0D" w14:textId="77777777" w:rsidR="00091208" w:rsidRDefault="00091208" w:rsidP="00091208">
      <w:pPr>
        <w:rPr>
          <w:noProof/>
        </w:rPr>
      </w:pPr>
      <w:r>
        <w:rPr>
          <w:noProof/>
        </w:rPr>
        <w:t>___________________________________________________________________________________ ___________________________________________________________________________________</w:t>
      </w:r>
    </w:p>
    <w:p w14:paraId="173C752C" w14:textId="2C979844" w:rsidR="00091208" w:rsidRDefault="00091208" w:rsidP="002B6BC6">
      <w:pPr>
        <w:rPr>
          <w:noProof/>
        </w:rPr>
      </w:pPr>
    </w:p>
    <w:p w14:paraId="3A33640C" w14:textId="77777777" w:rsidR="00F1580D" w:rsidRDefault="00F1580D" w:rsidP="00F1580D">
      <w:pPr>
        <w:rPr>
          <w:noProof/>
        </w:rPr>
      </w:pPr>
    </w:p>
    <w:tbl>
      <w:tblPr>
        <w:tblW w:w="8446" w:type="dxa"/>
        <w:tblLook w:val="04A0" w:firstRow="1" w:lastRow="0" w:firstColumn="1" w:lastColumn="0" w:noHBand="0" w:noVBand="1"/>
      </w:tblPr>
      <w:tblGrid>
        <w:gridCol w:w="1900"/>
        <w:gridCol w:w="1300"/>
        <w:gridCol w:w="1300"/>
        <w:gridCol w:w="1300"/>
        <w:gridCol w:w="1300"/>
        <w:gridCol w:w="1346"/>
      </w:tblGrid>
      <w:tr w:rsidR="00F1580D" w:rsidRPr="00EA2F9A" w14:paraId="78F0BE3D" w14:textId="77777777" w:rsidTr="00956062">
        <w:trPr>
          <w:trHeight w:val="615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2055C" w14:textId="77777777" w:rsidR="00F1580D" w:rsidRPr="00EA2F9A" w:rsidRDefault="00F1580D" w:rsidP="00956062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A2F9A">
              <w:rPr>
                <w:rFonts w:ascii="Calibri" w:eastAsia="Times New Roman" w:hAnsi="Calibri" w:cs="Calibri"/>
                <w:b/>
                <w:bCs/>
                <w:color w:val="000000"/>
              </w:rPr>
              <w:t>Parameter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494EE" w14:textId="77777777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A2F9A">
              <w:rPr>
                <w:rFonts w:ascii="Calibri" w:eastAsia="Times New Roman" w:hAnsi="Calibri" w:cs="Calibri"/>
                <w:b/>
                <w:bCs/>
                <w:color w:val="000000"/>
              </w:rPr>
              <w:t>Field Duplicate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247A0" w14:textId="77777777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A2F9A">
              <w:rPr>
                <w:rFonts w:ascii="Calibri" w:eastAsia="Times New Roman" w:hAnsi="Calibri" w:cs="Calibri"/>
                <w:b/>
                <w:bCs/>
                <w:color w:val="000000"/>
              </w:rPr>
              <w:t>Lab Duplicate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2A4CF" w14:textId="77777777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A2F9A">
              <w:rPr>
                <w:rFonts w:ascii="Calibri" w:eastAsia="Times New Roman" w:hAnsi="Calibri" w:cs="Calibri"/>
                <w:b/>
                <w:bCs/>
                <w:color w:val="000000"/>
              </w:rPr>
              <w:t>Field Blank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97151" w14:textId="77777777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A2F9A">
              <w:rPr>
                <w:rFonts w:ascii="Calibri" w:eastAsia="Times New Roman" w:hAnsi="Calibri" w:cs="Calibri"/>
                <w:b/>
                <w:bCs/>
                <w:color w:val="000000"/>
              </w:rPr>
              <w:t>Lab Blank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CFB48" w14:textId="77777777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A2F9A">
              <w:rPr>
                <w:rFonts w:ascii="Calibri" w:eastAsia="Times New Roman" w:hAnsi="Calibri" w:cs="Calibri"/>
                <w:b/>
                <w:bCs/>
                <w:color w:val="000000"/>
              </w:rPr>
              <w:t>Spike/Check Accuracy</w:t>
            </w:r>
          </w:p>
        </w:tc>
      </w:tr>
      <w:tr w:rsidR="00F1580D" w:rsidRPr="00EA2F9A" w14:paraId="7DBE5487" w14:textId="77777777" w:rsidTr="00956062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1622" w14:textId="77777777" w:rsidR="00F1580D" w:rsidRPr="00EA2F9A" w:rsidRDefault="00F1580D" w:rsidP="00F1580D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Water Temp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2BC0E674" w14:textId="59219BCC" w:rsidR="00F1580D" w:rsidRPr="00EA2F9A" w:rsidRDefault="00F1580D" w:rsidP="00F1580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2255AA4A" w14:textId="5BD30C23" w:rsidR="00F1580D" w:rsidRPr="00EA2F9A" w:rsidRDefault="00F1580D" w:rsidP="00F1580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28A8F" w14:textId="77777777" w:rsidR="00F1580D" w:rsidRPr="00EA2F9A" w:rsidRDefault="00F1580D" w:rsidP="00F1580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A7A34" w14:textId="77777777" w:rsidR="00F1580D" w:rsidRPr="00EA2F9A" w:rsidRDefault="00F1580D" w:rsidP="00F1580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BFBB" w14:textId="77777777" w:rsidR="00F1580D" w:rsidRPr="00EA2F9A" w:rsidRDefault="00F1580D" w:rsidP="00F1580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--</w:t>
            </w:r>
          </w:p>
        </w:tc>
      </w:tr>
      <w:tr w:rsidR="00F1580D" w:rsidRPr="00EA2F9A" w14:paraId="40101B55" w14:textId="77777777" w:rsidTr="00956062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B8F4" w14:textId="77777777" w:rsidR="00F1580D" w:rsidRPr="00EA2F9A" w:rsidRDefault="00F1580D" w:rsidP="00F1580D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pH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4E6D307F" w14:textId="7F9E1D2E" w:rsidR="00F1580D" w:rsidRPr="00EA2F9A" w:rsidRDefault="00F1580D" w:rsidP="00F1580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4DEA5965" w14:textId="78CF24BB" w:rsidR="00F1580D" w:rsidRPr="00EA2F9A" w:rsidRDefault="00F1580D" w:rsidP="00F1580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448B1" w14:textId="77777777" w:rsidR="00F1580D" w:rsidRPr="00EA2F9A" w:rsidRDefault="00F1580D" w:rsidP="00F1580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56F57" w14:textId="77777777" w:rsidR="00F1580D" w:rsidRPr="00EA2F9A" w:rsidRDefault="00F1580D" w:rsidP="00F1580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7B5D298E" w14:textId="4F4FE5B2" w:rsidR="00F1580D" w:rsidRPr="00EA2F9A" w:rsidRDefault="00F1580D" w:rsidP="00F1580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</w:tr>
      <w:tr w:rsidR="00F1580D" w:rsidRPr="00EA2F9A" w14:paraId="7CFB4D59" w14:textId="77777777" w:rsidTr="0000601F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5156" w14:textId="77777777" w:rsidR="00F1580D" w:rsidRPr="00EA2F9A" w:rsidRDefault="00F1580D" w:rsidP="00F1580D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DO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123E38B2" w14:textId="3CCA8826" w:rsidR="00F1580D" w:rsidRPr="00EA2F9A" w:rsidRDefault="00F1580D" w:rsidP="00F1580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7811C014" w14:textId="691F2790" w:rsidR="00F1580D" w:rsidRPr="00EA2F9A" w:rsidRDefault="00F1580D" w:rsidP="00F1580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2C10A" w14:textId="376824FA" w:rsidR="00F1580D" w:rsidRPr="00EA2F9A" w:rsidRDefault="00F1580D" w:rsidP="00F1580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70B48D8C" w14:textId="30D119A8" w:rsidR="00F1580D" w:rsidRPr="00EA2F9A" w:rsidRDefault="00F1580D" w:rsidP="00F1580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59A729CC" w14:textId="77DA47CD" w:rsidR="00F1580D" w:rsidRPr="00EA2F9A" w:rsidRDefault="00F1580D" w:rsidP="00F1580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</w:tr>
      <w:tr w:rsidR="00F1580D" w:rsidRPr="00EA2F9A" w14:paraId="117D8841" w14:textId="77777777" w:rsidTr="00956062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5228" w14:textId="77777777" w:rsidR="00F1580D" w:rsidRPr="00EA2F9A" w:rsidRDefault="00F1580D" w:rsidP="00956062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Conductivity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7903A810" w14:textId="51FE789C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1C535E5B" w14:textId="797D1169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79C4E" w14:textId="77777777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4D142E9B" w14:textId="262C003E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1A4CDB16" w14:textId="01121070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</w:tr>
      <w:tr w:rsidR="00F1580D" w:rsidRPr="00EA2F9A" w14:paraId="373F1D01" w14:textId="77777777" w:rsidTr="0000601F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1CAD" w14:textId="77777777" w:rsidR="00F1580D" w:rsidRPr="00EA2F9A" w:rsidRDefault="00F1580D" w:rsidP="00956062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TP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55E8D9CF" w14:textId="616F1D6C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60F8C68B" w14:textId="04C6588F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42E5B55C" w14:textId="26435F73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016B75B9" w14:textId="01B1897C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  <w:r w:rsidRPr="00EA2F9A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128FF1E2" w14:textId="12F41132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94%</w:t>
            </w:r>
          </w:p>
        </w:tc>
      </w:tr>
      <w:tr w:rsidR="00F1580D" w:rsidRPr="00EA2F9A" w14:paraId="049D7AA9" w14:textId="77777777" w:rsidTr="0000601F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8941" w14:textId="77777777" w:rsidR="00F1580D" w:rsidRPr="00EA2F9A" w:rsidRDefault="00F1580D" w:rsidP="00956062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NO3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5EB83B68" w14:textId="4B535966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5CCBF8D8" w14:textId="5DC4C42F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18165E2C" w14:textId="5D25802B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2D278072" w14:textId="02B2E9E3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  <w:r w:rsidRPr="00EA2F9A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5F7773AC" w14:textId="07E8AE3C" w:rsidR="00F1580D" w:rsidRPr="00EA2F9A" w:rsidRDefault="00F1580D" w:rsidP="009560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86%</w:t>
            </w:r>
          </w:p>
        </w:tc>
      </w:tr>
      <w:tr w:rsidR="0000601F" w:rsidRPr="00EA2F9A" w14:paraId="68088A73" w14:textId="77777777" w:rsidTr="0000601F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4B76" w14:textId="77777777" w:rsidR="0000601F" w:rsidRPr="00EA2F9A" w:rsidRDefault="0000601F" w:rsidP="0000601F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NH3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0396ABD6" w14:textId="276DA8B9" w:rsidR="0000601F" w:rsidRPr="00EA2F9A" w:rsidRDefault="0000601F" w:rsidP="0000601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464AEC89" w14:textId="3BC58653" w:rsidR="0000601F" w:rsidRPr="00EA2F9A" w:rsidRDefault="0000601F" w:rsidP="0000601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43611BA9" w14:textId="6DCCD902" w:rsidR="0000601F" w:rsidRPr="00EA2F9A" w:rsidRDefault="0000601F" w:rsidP="0000601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7F6EFEB4" w14:textId="3D508790" w:rsidR="0000601F" w:rsidRPr="00EA2F9A" w:rsidRDefault="0000601F" w:rsidP="0000601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  <w:r w:rsidRPr="00EA2F9A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602E3733" w14:textId="613B5C74" w:rsidR="0000601F" w:rsidRPr="00EA2F9A" w:rsidRDefault="0000601F" w:rsidP="0000601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86%</w:t>
            </w:r>
          </w:p>
        </w:tc>
      </w:tr>
      <w:tr w:rsidR="0000601F" w:rsidRPr="00EA2F9A" w14:paraId="170C2696" w14:textId="77777777" w:rsidTr="0000601F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3F56" w14:textId="77777777" w:rsidR="0000601F" w:rsidRPr="00EA2F9A" w:rsidRDefault="0000601F" w:rsidP="0000601F">
            <w:pPr>
              <w:rPr>
                <w:rFonts w:ascii="Calibri" w:eastAsia="Times New Roman" w:hAnsi="Calibri" w:cs="Calibri"/>
                <w:color w:val="000000"/>
              </w:rPr>
            </w:pPr>
            <w:r w:rsidRPr="00EA2F9A">
              <w:rPr>
                <w:rFonts w:ascii="Calibri" w:eastAsia="Times New Roman" w:hAnsi="Calibri" w:cs="Calibri"/>
                <w:color w:val="000000"/>
              </w:rPr>
              <w:t>Chloride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5FEE8CC0" w14:textId="43D852EE" w:rsidR="0000601F" w:rsidRPr="00EA2F9A" w:rsidRDefault="0000601F" w:rsidP="0000601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5D9A78AA" w14:textId="54B5E889" w:rsidR="0000601F" w:rsidRPr="00EA2F9A" w:rsidRDefault="0000601F" w:rsidP="0000601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0A140693" w14:textId="51C87737" w:rsidR="0000601F" w:rsidRPr="00EA2F9A" w:rsidRDefault="0000601F" w:rsidP="0000601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3D4CEFB2" w14:textId="11D0BBDA" w:rsidR="0000601F" w:rsidRPr="00EA2F9A" w:rsidRDefault="0000601F" w:rsidP="0000601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  <w:r w:rsidRPr="00EA2F9A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4B9465A4" w14:textId="55A3CD55" w:rsidR="0000601F" w:rsidRPr="00EA2F9A" w:rsidRDefault="0000601F" w:rsidP="0000601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86%</w:t>
            </w:r>
          </w:p>
        </w:tc>
      </w:tr>
    </w:tbl>
    <w:p w14:paraId="14274A6B" w14:textId="77777777" w:rsidR="001F6822" w:rsidRDefault="001F6822">
      <w:pPr>
        <w:rPr>
          <w:noProof/>
        </w:rPr>
      </w:pPr>
      <w:r>
        <w:rPr>
          <w:noProof/>
        </w:rPr>
        <w:br w:type="page"/>
      </w:r>
    </w:p>
    <w:p w14:paraId="0CF5CDD1" w14:textId="2D2376BB" w:rsidR="006F1CD0" w:rsidRPr="001F6822" w:rsidRDefault="00D67096" w:rsidP="00A966AF">
      <w:pPr>
        <w:pStyle w:val="Heading3"/>
        <w:rPr>
          <w:noProof/>
        </w:rPr>
      </w:pPr>
      <w:r>
        <w:rPr>
          <w:noProof/>
        </w:rPr>
        <w:lastRenderedPageBreak/>
        <w:t xml:space="preserve">Data </w:t>
      </w:r>
      <w:r w:rsidR="006F1CD0">
        <w:rPr>
          <w:noProof/>
        </w:rPr>
        <w:t xml:space="preserve">Completeness </w:t>
      </w:r>
      <w:r w:rsidR="006F1CD0" w:rsidRPr="005F5E45">
        <w:rPr>
          <w:noProof/>
        </w:rPr>
        <w:t>for 1/1/2021 to 12/31/2021</w:t>
      </w:r>
    </w:p>
    <w:p w14:paraId="4CE585E5" w14:textId="77777777" w:rsidR="006F1CD0" w:rsidRPr="00862765" w:rsidRDefault="006F1CD0" w:rsidP="006F1CD0">
      <w:pPr>
        <w:rPr>
          <w:b/>
          <w:bCs/>
          <w:noProof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1047"/>
        <w:gridCol w:w="1035"/>
        <w:gridCol w:w="1081"/>
        <w:gridCol w:w="727"/>
        <w:gridCol w:w="997"/>
        <w:gridCol w:w="2915"/>
      </w:tblGrid>
      <w:tr w:rsidR="00CA0A9A" w:rsidRPr="007E1F2B" w14:paraId="4DB48906" w14:textId="77777777" w:rsidTr="00CA0A9A">
        <w:tc>
          <w:tcPr>
            <w:tcW w:w="1556" w:type="dxa"/>
            <w:tcBorders>
              <w:bottom w:val="single" w:sz="12" w:space="0" w:color="auto"/>
            </w:tcBorders>
          </w:tcPr>
          <w:p w14:paraId="09B133D1" w14:textId="77777777" w:rsidR="00CA0A9A" w:rsidRPr="007E1F2B" w:rsidRDefault="00CA0A9A" w:rsidP="00807EB5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Parameter</w:t>
            </w:r>
          </w:p>
        </w:tc>
        <w:tc>
          <w:tcPr>
            <w:tcW w:w="1050" w:type="dxa"/>
            <w:tcBorders>
              <w:bottom w:val="single" w:sz="12" w:space="0" w:color="auto"/>
            </w:tcBorders>
          </w:tcPr>
          <w:p w14:paraId="6E1D7FE3" w14:textId="77777777" w:rsidR="00CA0A9A" w:rsidRPr="007E1F2B" w:rsidRDefault="00CA0A9A" w:rsidP="00807EB5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Number of Data Records</w:t>
            </w:r>
          </w:p>
        </w:tc>
        <w:tc>
          <w:tcPr>
            <w:tcW w:w="1036" w:type="dxa"/>
            <w:tcBorders>
              <w:bottom w:val="single" w:sz="12" w:space="0" w:color="auto"/>
            </w:tcBorders>
          </w:tcPr>
          <w:p w14:paraId="6F99C114" w14:textId="04FC2410" w:rsidR="00CA0A9A" w:rsidRPr="007E1F2B" w:rsidRDefault="00CA0A9A" w:rsidP="00807EB5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Number of Qualified Records</w:t>
            </w:r>
          </w:p>
        </w:tc>
        <w:tc>
          <w:tcPr>
            <w:tcW w:w="1081" w:type="dxa"/>
            <w:tcBorders>
              <w:bottom w:val="single" w:sz="12" w:space="0" w:color="auto"/>
            </w:tcBorders>
          </w:tcPr>
          <w:p w14:paraId="7890FFB1" w14:textId="0670E27A" w:rsidR="00CA0A9A" w:rsidRPr="007E1F2B" w:rsidRDefault="00CA0A9A" w:rsidP="00807EB5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Complete-ness %</w:t>
            </w:r>
          </w:p>
        </w:tc>
        <w:tc>
          <w:tcPr>
            <w:tcW w:w="729" w:type="dxa"/>
            <w:tcBorders>
              <w:bottom w:val="single" w:sz="12" w:space="0" w:color="auto"/>
            </w:tcBorders>
          </w:tcPr>
          <w:p w14:paraId="6F5AC78F" w14:textId="7EED8AF6" w:rsidR="00CA0A9A" w:rsidRDefault="00CA0A9A" w:rsidP="00807EB5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Hit/ Miss</w:t>
            </w:r>
          </w:p>
        </w:tc>
        <w:tc>
          <w:tcPr>
            <w:tcW w:w="933" w:type="dxa"/>
            <w:tcBorders>
              <w:bottom w:val="single" w:sz="12" w:space="0" w:color="auto"/>
            </w:tcBorders>
          </w:tcPr>
          <w:p w14:paraId="3BB4562D" w14:textId="20CCF8AE" w:rsidR="00CA0A9A" w:rsidRDefault="00CA0A9A" w:rsidP="00807EB5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Number of Censored Records</w:t>
            </w:r>
          </w:p>
        </w:tc>
        <w:tc>
          <w:tcPr>
            <w:tcW w:w="2965" w:type="dxa"/>
            <w:tcBorders>
              <w:bottom w:val="single" w:sz="12" w:space="0" w:color="auto"/>
            </w:tcBorders>
          </w:tcPr>
          <w:p w14:paraId="6DAE2B00" w14:textId="20F03F2D" w:rsidR="00CA0A9A" w:rsidRDefault="00CA0A9A" w:rsidP="00807EB5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Notes</w:t>
            </w:r>
          </w:p>
        </w:tc>
      </w:tr>
      <w:tr w:rsidR="00CA0A9A" w:rsidRPr="00B768D8" w14:paraId="192367CB" w14:textId="77777777" w:rsidTr="00CA0A9A">
        <w:tc>
          <w:tcPr>
            <w:tcW w:w="15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360EF" w14:textId="2C7E1D0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Water Temp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AA57D" w14:textId="11502CC3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265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B7F34" w14:textId="3E22F6F1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BE314" w14:textId="0EEF6ABA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98%</w:t>
            </w:r>
          </w:p>
        </w:tc>
        <w:tc>
          <w:tcPr>
            <w:tcW w:w="7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16055" w14:textId="7777777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9BB0" w14:textId="7777777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5368" w14:textId="105ABD80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</w:p>
        </w:tc>
      </w:tr>
      <w:tr w:rsidR="00CA0A9A" w:rsidRPr="00B768D8" w14:paraId="6A916C82" w14:textId="77777777" w:rsidTr="00CA0A9A"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1AD0D" w14:textId="2CE4F256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pH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895FA" w14:textId="7777777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265</w:t>
            </w: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71E2" w14:textId="4A36EFEE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3D1AE" w14:textId="0EBACBF8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100%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52CFE" w14:textId="77777777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C7AC8" w14:textId="77777777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FCD3E" w14:textId="0B756DA8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</w:tr>
      <w:tr w:rsidR="00CA0A9A" w:rsidRPr="00B768D8" w14:paraId="34235BDC" w14:textId="77777777" w:rsidTr="00CA0A9A"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41EA5" w14:textId="16518B6E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DO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87E6D" w14:textId="7777777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254</w:t>
            </w: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F74F" w14:textId="529785A5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A7821" w14:textId="46BDC6F9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98%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2520" w14:textId="77777777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FF616" w14:textId="77777777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F4914" w14:textId="1AFF1FB4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</w:tr>
      <w:tr w:rsidR="00CA0A9A" w:rsidRPr="00B768D8" w14:paraId="2934262E" w14:textId="77777777" w:rsidTr="00CA0A9A"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0CAEF" w14:textId="326BA281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Conductivity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5EB19" w14:textId="454B6DAA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254</w:t>
            </w: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8E15F" w14:textId="19EEF604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AB156" w14:textId="1EB5DC12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99%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90221" w14:textId="7777777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51D1A" w14:textId="7777777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1F014" w14:textId="0A407E9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</w:p>
        </w:tc>
      </w:tr>
      <w:tr w:rsidR="00CA0A9A" w:rsidRPr="00B768D8" w14:paraId="0CC8A144" w14:textId="77777777" w:rsidTr="00CA0A9A"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2ED51" w14:textId="76261CEB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TSS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73223" w14:textId="7777777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254</w:t>
            </w: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B5044" w14:textId="204B5021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35</w:t>
            </w:r>
          </w:p>
        </w:tc>
        <w:tc>
          <w:tcPr>
            <w:tcW w:w="1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31BBE" w14:textId="60E6AC09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86%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8D62D" w14:textId="2E001F78" w:rsidR="00CA0A9A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F4891" w14:textId="77777777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1619" w14:textId="617A5BC4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</w:tr>
      <w:tr w:rsidR="00CA0A9A" w:rsidRPr="00B768D8" w14:paraId="79F916EB" w14:textId="77777777" w:rsidTr="00CA0A9A"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C5F85" w14:textId="08FCB580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TP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9307A" w14:textId="7777777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265</w:t>
            </w: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5BD3E" w14:textId="119F2889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9D65A" w14:textId="7C3AC03B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99%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C5E13" w14:textId="77777777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621BF" w14:textId="77777777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12AF1" w14:textId="012FBEC4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</w:tr>
      <w:tr w:rsidR="00CA0A9A" w:rsidRPr="00B768D8" w14:paraId="34AD4267" w14:textId="77777777" w:rsidTr="00CA0A9A"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E60E7" w14:textId="575A0BE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ortho – P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84A6B" w14:textId="387DBDF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265</w:t>
            </w: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D62B" w14:textId="21E2D382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1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0DA8" w14:textId="578934DC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100%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4FCEF" w14:textId="7777777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07BC4" w14:textId="7777777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CBE4B" w14:textId="29396D3D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</w:p>
        </w:tc>
      </w:tr>
      <w:tr w:rsidR="00CA0A9A" w:rsidRPr="00B768D8" w14:paraId="1E41D531" w14:textId="77777777" w:rsidTr="00CA0A9A"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16D87" w14:textId="1026F289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NO3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3C436" w14:textId="7777777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254</w:t>
            </w: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B2DB3" w14:textId="3BB61E9D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4FCF3" w14:textId="1CE9A95F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100%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47EB2" w14:textId="77777777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AC09E" w14:textId="77777777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8D6B6" w14:textId="4838CBAE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</w:tr>
      <w:tr w:rsidR="00CA0A9A" w:rsidRPr="00B768D8" w14:paraId="122ED560" w14:textId="77777777" w:rsidTr="00CA0A9A"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64E08" w14:textId="413331E9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NH3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51A9" w14:textId="16B879BD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254</w:t>
            </w: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5A88B" w14:textId="54C13FD4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FC8C5" w14:textId="434DD5F0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100%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71DC1" w14:textId="7777777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D5722" w14:textId="7777777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5F32C" w14:textId="59EC4CDB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</w:p>
        </w:tc>
      </w:tr>
      <w:tr w:rsidR="00CA0A9A" w:rsidRPr="00B768D8" w14:paraId="2DA5AF5D" w14:textId="77777777" w:rsidTr="00CA0A9A"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09E3" w14:textId="1AF935DD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 w:rsidRPr="00B768D8">
              <w:rPr>
                <w:sz w:val="20"/>
                <w:szCs w:val="20"/>
              </w:rPr>
              <w:t>Chloride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80CF9" w14:textId="7777777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265</w:t>
            </w: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69F8B" w14:textId="562DB10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6</w:t>
            </w:r>
          </w:p>
        </w:tc>
        <w:tc>
          <w:tcPr>
            <w:tcW w:w="1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397B2" w14:textId="5EBD6110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98%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F199F" w14:textId="77777777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4C700" w14:textId="77777777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F7FC6" w14:textId="07148A92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</w:tr>
      <w:tr w:rsidR="00CA0A9A" w:rsidRPr="00B768D8" w14:paraId="747F41CC" w14:textId="77777777" w:rsidTr="00CA0A9A"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EE6EE" w14:textId="7EA03D7D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proofErr w:type="spellStart"/>
            <w:r w:rsidRPr="00B768D8">
              <w:rPr>
                <w:sz w:val="20"/>
                <w:szCs w:val="20"/>
              </w:rPr>
              <w:t>Chl</w:t>
            </w:r>
            <w:proofErr w:type="spellEnd"/>
            <w:r w:rsidRPr="00B768D8">
              <w:rPr>
                <w:sz w:val="20"/>
                <w:szCs w:val="20"/>
              </w:rPr>
              <w:t>-a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E014B" w14:textId="77777777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254</w:t>
            </w: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46300" w14:textId="729436E2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6DF26" w14:textId="553E244A" w:rsidR="00CA0A9A" w:rsidRPr="00B768D8" w:rsidRDefault="00CA0A9A" w:rsidP="006F1CD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98%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02FF8" w14:textId="77777777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64E76" w14:textId="77777777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BA114" w14:textId="4A231B2C" w:rsidR="00CA0A9A" w:rsidRDefault="00CA0A9A" w:rsidP="006F1CD0">
            <w:pPr>
              <w:rPr>
                <w:noProof/>
                <w:sz w:val="20"/>
                <w:szCs w:val="20"/>
              </w:rPr>
            </w:pPr>
          </w:p>
        </w:tc>
      </w:tr>
    </w:tbl>
    <w:p w14:paraId="17E748F4" w14:textId="77777777" w:rsidR="006F1CD0" w:rsidRDefault="006F1CD0" w:rsidP="006F1CD0">
      <w:pPr>
        <w:rPr>
          <w:noProof/>
        </w:rPr>
      </w:pPr>
    </w:p>
    <w:p w14:paraId="1EE684EC" w14:textId="77777777" w:rsidR="006F1CD0" w:rsidRDefault="006F1CD0" w:rsidP="006F1CD0">
      <w:pPr>
        <w:keepNext/>
        <w:rPr>
          <w:noProof/>
        </w:rPr>
      </w:pPr>
      <w:r>
        <w:rPr>
          <w:noProof/>
        </w:rPr>
        <w:t>Notes:</w:t>
      </w:r>
    </w:p>
    <w:p w14:paraId="0C8601C4" w14:textId="77777777" w:rsidR="006F1CD0" w:rsidRDefault="006F1CD0" w:rsidP="006F1CD0">
      <w:pPr>
        <w:rPr>
          <w:noProof/>
        </w:rPr>
      </w:pPr>
      <w:r>
        <w:rPr>
          <w:noProof/>
        </w:rPr>
        <w:t>___________________________________________________________________________________ ___________________________________________________________________________________</w:t>
      </w:r>
    </w:p>
    <w:p w14:paraId="7CA62567" w14:textId="000738AE" w:rsidR="006F1CD0" w:rsidRDefault="006F1CD0" w:rsidP="00D357B4">
      <w:pPr>
        <w:rPr>
          <w:noProof/>
        </w:rPr>
      </w:pPr>
    </w:p>
    <w:p w14:paraId="7DEFF506" w14:textId="77777777" w:rsidR="00D67096" w:rsidRDefault="00D67096">
      <w:pPr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br w:type="page"/>
      </w:r>
    </w:p>
    <w:p w14:paraId="5AA16340" w14:textId="19160CA6" w:rsidR="00D67096" w:rsidRPr="005F5E45" w:rsidRDefault="00D67096" w:rsidP="00A966AF">
      <w:pPr>
        <w:pStyle w:val="Heading3"/>
        <w:rPr>
          <w:noProof/>
        </w:rPr>
      </w:pPr>
      <w:r w:rsidRPr="005F5E45">
        <w:rPr>
          <w:noProof/>
        </w:rPr>
        <w:lastRenderedPageBreak/>
        <w:t>QC Raw Data for 1/1/2021 to 12/31/2021</w:t>
      </w:r>
    </w:p>
    <w:p w14:paraId="7C696889" w14:textId="77777777" w:rsidR="00D67096" w:rsidRPr="005F5E45" w:rsidRDefault="00D67096" w:rsidP="00D67096">
      <w:pPr>
        <w:rPr>
          <w:b/>
          <w:bCs/>
          <w:noProof/>
          <w:sz w:val="28"/>
          <w:szCs w:val="28"/>
        </w:rPr>
      </w:pPr>
    </w:p>
    <w:p w14:paraId="72DC4B40" w14:textId="77777777" w:rsidR="00D67096" w:rsidRPr="005F5E45" w:rsidRDefault="00D67096" w:rsidP="00FF4C32">
      <w:pPr>
        <w:pStyle w:val="Heading4"/>
        <w:rPr>
          <w:b w:val="0"/>
          <w:noProof/>
        </w:rPr>
      </w:pPr>
      <w:r w:rsidRPr="005F5E45">
        <w:rPr>
          <w:noProof/>
        </w:rPr>
        <w:t>Field Blanks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1260"/>
        <w:gridCol w:w="1530"/>
        <w:gridCol w:w="1461"/>
        <w:gridCol w:w="1350"/>
        <w:gridCol w:w="1075"/>
      </w:tblGrid>
      <w:tr w:rsidR="00D67096" w:rsidRPr="007E1F2B" w14:paraId="5E01B279" w14:textId="77777777" w:rsidTr="009829DB">
        <w:tc>
          <w:tcPr>
            <w:tcW w:w="1435" w:type="dxa"/>
            <w:tcBorders>
              <w:bottom w:val="single" w:sz="12" w:space="0" w:color="auto"/>
            </w:tcBorders>
          </w:tcPr>
          <w:p w14:paraId="083FBD48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Parameter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14:paraId="104D1D58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Date</w:t>
            </w:r>
          </w:p>
        </w:tc>
        <w:tc>
          <w:tcPr>
            <w:tcW w:w="1530" w:type="dxa"/>
            <w:tcBorders>
              <w:bottom w:val="single" w:sz="12" w:space="0" w:color="auto"/>
            </w:tcBorders>
          </w:tcPr>
          <w:p w14:paraId="796B768E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Site</w:t>
            </w:r>
          </w:p>
        </w:tc>
        <w:tc>
          <w:tcPr>
            <w:tcW w:w="1461" w:type="dxa"/>
            <w:tcBorders>
              <w:bottom w:val="single" w:sz="12" w:space="0" w:color="auto"/>
            </w:tcBorders>
          </w:tcPr>
          <w:p w14:paraId="2AB031A1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Result</w:t>
            </w:r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446CB3B2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MDL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14:paraId="19369513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Hit/Miss</w:t>
            </w:r>
          </w:p>
        </w:tc>
      </w:tr>
      <w:tr w:rsidR="00D67096" w:rsidRPr="00B768D8" w14:paraId="360EC296" w14:textId="77777777" w:rsidTr="009829DB">
        <w:tc>
          <w:tcPr>
            <w:tcW w:w="1435" w:type="dxa"/>
            <w:tcBorders>
              <w:top w:val="single" w:sz="12" w:space="0" w:color="auto"/>
              <w:bottom w:val="single" w:sz="4" w:space="0" w:color="auto"/>
              <w:right w:val="nil"/>
            </w:tcBorders>
          </w:tcPr>
          <w:p w14:paraId="0228AB1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nil"/>
            </w:tcBorders>
          </w:tcPr>
          <w:p w14:paraId="6D396B9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right w:val="nil"/>
            </w:tcBorders>
          </w:tcPr>
          <w:p w14:paraId="4EE1B44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12" w:space="0" w:color="auto"/>
              <w:left w:val="nil"/>
              <w:right w:val="nil"/>
            </w:tcBorders>
          </w:tcPr>
          <w:p w14:paraId="43CE2E0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nil"/>
              <w:right w:val="nil"/>
            </w:tcBorders>
          </w:tcPr>
          <w:p w14:paraId="57C9D19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nil"/>
            </w:tcBorders>
          </w:tcPr>
          <w:p w14:paraId="747B378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1D49ED49" w14:textId="77777777" w:rsidTr="009829DB">
        <w:tc>
          <w:tcPr>
            <w:tcW w:w="1435" w:type="dxa"/>
            <w:tcBorders>
              <w:bottom w:val="nil"/>
            </w:tcBorders>
          </w:tcPr>
          <w:p w14:paraId="6F4BCE5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</w:tcPr>
          <w:p w14:paraId="4A37648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530" w:type="dxa"/>
          </w:tcPr>
          <w:p w14:paraId="4A194EC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A-235</w:t>
            </w:r>
          </w:p>
        </w:tc>
        <w:tc>
          <w:tcPr>
            <w:tcW w:w="1461" w:type="dxa"/>
          </w:tcPr>
          <w:p w14:paraId="47EF6B0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BDL</w:t>
            </w:r>
          </w:p>
        </w:tc>
        <w:tc>
          <w:tcPr>
            <w:tcW w:w="1350" w:type="dxa"/>
          </w:tcPr>
          <w:p w14:paraId="46E8C8E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0.05</w:t>
            </w:r>
            <w:r>
              <w:rPr>
                <w:noProof/>
                <w:sz w:val="20"/>
                <w:szCs w:val="20"/>
              </w:rPr>
              <w:t xml:space="preserve"> mg/L</w:t>
            </w:r>
          </w:p>
        </w:tc>
        <w:tc>
          <w:tcPr>
            <w:tcW w:w="1075" w:type="dxa"/>
          </w:tcPr>
          <w:p w14:paraId="6B6F061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61D1CB6B" w14:textId="77777777" w:rsidTr="009829DB">
        <w:tc>
          <w:tcPr>
            <w:tcW w:w="1435" w:type="dxa"/>
            <w:tcBorders>
              <w:top w:val="nil"/>
              <w:bottom w:val="nil"/>
            </w:tcBorders>
          </w:tcPr>
          <w:p w14:paraId="3820DB4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</w:tcPr>
          <w:p w14:paraId="5F88A00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530" w:type="dxa"/>
          </w:tcPr>
          <w:p w14:paraId="17714FE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A-789</w:t>
            </w:r>
          </w:p>
        </w:tc>
        <w:tc>
          <w:tcPr>
            <w:tcW w:w="1461" w:type="dxa"/>
          </w:tcPr>
          <w:p w14:paraId="7113B67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BDL</w:t>
            </w:r>
          </w:p>
        </w:tc>
        <w:tc>
          <w:tcPr>
            <w:tcW w:w="1350" w:type="dxa"/>
          </w:tcPr>
          <w:p w14:paraId="1C4D14F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0.05</w:t>
            </w:r>
            <w:r>
              <w:rPr>
                <w:noProof/>
                <w:sz w:val="20"/>
                <w:szCs w:val="20"/>
              </w:rPr>
              <w:t xml:space="preserve"> mg/L</w:t>
            </w:r>
          </w:p>
        </w:tc>
        <w:tc>
          <w:tcPr>
            <w:tcW w:w="1075" w:type="dxa"/>
          </w:tcPr>
          <w:p w14:paraId="5429C75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2DB64CA9" w14:textId="77777777" w:rsidTr="009829DB">
        <w:tc>
          <w:tcPr>
            <w:tcW w:w="1435" w:type="dxa"/>
            <w:tcBorders>
              <w:top w:val="nil"/>
              <w:bottom w:val="single" w:sz="4" w:space="0" w:color="auto"/>
            </w:tcBorders>
          </w:tcPr>
          <w:p w14:paraId="4875AE2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5A6BF5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4/16/21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9068C9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A-982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1B4D95D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0.07</w:t>
            </w:r>
            <w:r>
              <w:rPr>
                <w:noProof/>
                <w:sz w:val="20"/>
                <w:szCs w:val="20"/>
              </w:rPr>
              <w:t xml:space="preserve"> mg/L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A79358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0.05</w:t>
            </w:r>
            <w:r>
              <w:rPr>
                <w:noProof/>
                <w:sz w:val="20"/>
                <w:szCs w:val="20"/>
              </w:rPr>
              <w:t xml:space="preserve"> mg/L</w:t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6707B4F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</w:tr>
      <w:tr w:rsidR="00D67096" w:rsidRPr="00B768D8" w14:paraId="682F9500" w14:textId="77777777" w:rsidTr="009829DB">
        <w:tc>
          <w:tcPr>
            <w:tcW w:w="1435" w:type="dxa"/>
            <w:tcBorders>
              <w:bottom w:val="single" w:sz="4" w:space="0" w:color="auto"/>
              <w:right w:val="nil"/>
            </w:tcBorders>
          </w:tcPr>
          <w:p w14:paraId="45A7BC9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EFA0A5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696AF17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61" w:type="dxa"/>
            <w:tcBorders>
              <w:left w:val="nil"/>
              <w:right w:val="nil"/>
            </w:tcBorders>
          </w:tcPr>
          <w:p w14:paraId="46BE178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05988F5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75" w:type="dxa"/>
            <w:tcBorders>
              <w:left w:val="nil"/>
            </w:tcBorders>
          </w:tcPr>
          <w:p w14:paraId="48BF265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45C9A96D" w14:textId="77777777" w:rsidTr="009829DB">
        <w:tc>
          <w:tcPr>
            <w:tcW w:w="1435" w:type="dxa"/>
            <w:tcBorders>
              <w:bottom w:val="nil"/>
            </w:tcBorders>
          </w:tcPr>
          <w:p w14:paraId="04740B5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</w:tcPr>
          <w:p w14:paraId="72E33F5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530" w:type="dxa"/>
          </w:tcPr>
          <w:p w14:paraId="13013AA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A-235</w:t>
            </w:r>
          </w:p>
        </w:tc>
        <w:tc>
          <w:tcPr>
            <w:tcW w:w="1461" w:type="dxa"/>
          </w:tcPr>
          <w:p w14:paraId="3133067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BDL</w:t>
            </w:r>
          </w:p>
        </w:tc>
        <w:tc>
          <w:tcPr>
            <w:tcW w:w="1350" w:type="dxa"/>
          </w:tcPr>
          <w:p w14:paraId="0D8C8E4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0.01 mg/L</w:t>
            </w:r>
          </w:p>
        </w:tc>
        <w:tc>
          <w:tcPr>
            <w:tcW w:w="1075" w:type="dxa"/>
          </w:tcPr>
          <w:p w14:paraId="643AFB5A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6B81F6CF" w14:textId="77777777" w:rsidTr="009829DB">
        <w:tc>
          <w:tcPr>
            <w:tcW w:w="1435" w:type="dxa"/>
            <w:tcBorders>
              <w:top w:val="nil"/>
              <w:bottom w:val="nil"/>
            </w:tcBorders>
          </w:tcPr>
          <w:p w14:paraId="64758C7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</w:tcPr>
          <w:p w14:paraId="0C9BAC1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530" w:type="dxa"/>
          </w:tcPr>
          <w:p w14:paraId="4B24F06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A-789</w:t>
            </w:r>
          </w:p>
        </w:tc>
        <w:tc>
          <w:tcPr>
            <w:tcW w:w="1461" w:type="dxa"/>
          </w:tcPr>
          <w:p w14:paraId="63276C4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0.02 mg/L</w:t>
            </w:r>
          </w:p>
        </w:tc>
        <w:tc>
          <w:tcPr>
            <w:tcW w:w="1350" w:type="dxa"/>
          </w:tcPr>
          <w:p w14:paraId="7A72610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0.01 mg/L</w:t>
            </w:r>
          </w:p>
        </w:tc>
        <w:tc>
          <w:tcPr>
            <w:tcW w:w="1075" w:type="dxa"/>
          </w:tcPr>
          <w:p w14:paraId="1100EC9D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</w:tr>
      <w:tr w:rsidR="00D67096" w:rsidRPr="00B768D8" w14:paraId="46D7EF7D" w14:textId="77777777" w:rsidTr="009829DB">
        <w:tc>
          <w:tcPr>
            <w:tcW w:w="1435" w:type="dxa"/>
            <w:tcBorders>
              <w:top w:val="nil"/>
            </w:tcBorders>
          </w:tcPr>
          <w:p w14:paraId="73E650B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</w:tcPr>
          <w:p w14:paraId="65B4787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4/16/21</w:t>
            </w:r>
          </w:p>
        </w:tc>
        <w:tc>
          <w:tcPr>
            <w:tcW w:w="1530" w:type="dxa"/>
          </w:tcPr>
          <w:p w14:paraId="577D64C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A-982</w:t>
            </w:r>
          </w:p>
        </w:tc>
        <w:tc>
          <w:tcPr>
            <w:tcW w:w="1461" w:type="dxa"/>
          </w:tcPr>
          <w:p w14:paraId="009055C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BDL</w:t>
            </w:r>
          </w:p>
        </w:tc>
        <w:tc>
          <w:tcPr>
            <w:tcW w:w="1350" w:type="dxa"/>
          </w:tcPr>
          <w:p w14:paraId="3C37763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0.01 mg/L</w:t>
            </w:r>
          </w:p>
        </w:tc>
        <w:tc>
          <w:tcPr>
            <w:tcW w:w="1075" w:type="dxa"/>
          </w:tcPr>
          <w:p w14:paraId="36BE8A99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</w:tbl>
    <w:p w14:paraId="650B7B6E" w14:textId="77777777" w:rsidR="00D67096" w:rsidRDefault="00D67096" w:rsidP="00D67096">
      <w:pPr>
        <w:rPr>
          <w:noProof/>
        </w:rPr>
      </w:pPr>
    </w:p>
    <w:p w14:paraId="048B0FD2" w14:textId="77777777" w:rsidR="00D67096" w:rsidRDefault="00D67096" w:rsidP="00D67096">
      <w:pPr>
        <w:keepNext/>
        <w:rPr>
          <w:noProof/>
        </w:rPr>
      </w:pPr>
      <w:r>
        <w:rPr>
          <w:noProof/>
        </w:rPr>
        <w:t>Notes:</w:t>
      </w:r>
    </w:p>
    <w:p w14:paraId="65EA8B22" w14:textId="77777777" w:rsidR="00D67096" w:rsidRDefault="00D67096" w:rsidP="00D67096">
      <w:pPr>
        <w:rPr>
          <w:noProof/>
        </w:rPr>
      </w:pPr>
      <w:r>
        <w:rPr>
          <w:noProof/>
        </w:rPr>
        <w:t>___________________________________________________________________________________ ___________________________________________________________________________________</w:t>
      </w:r>
    </w:p>
    <w:p w14:paraId="71E878C1" w14:textId="77777777" w:rsidR="00D67096" w:rsidRDefault="00D67096" w:rsidP="00D67096">
      <w:pPr>
        <w:rPr>
          <w:noProof/>
        </w:rPr>
      </w:pPr>
    </w:p>
    <w:p w14:paraId="7E6D8968" w14:textId="77777777" w:rsidR="00D67096" w:rsidRPr="005F5E45" w:rsidRDefault="00D67096" w:rsidP="00D67096">
      <w:pPr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Lab</w:t>
      </w:r>
      <w:r w:rsidRPr="005F5E45">
        <w:rPr>
          <w:b/>
          <w:bCs/>
          <w:noProof/>
          <w:sz w:val="28"/>
          <w:szCs w:val="28"/>
        </w:rPr>
        <w:t xml:space="preserve"> Blanks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1260"/>
        <w:gridCol w:w="1530"/>
        <w:gridCol w:w="1461"/>
        <w:gridCol w:w="1350"/>
        <w:gridCol w:w="1075"/>
      </w:tblGrid>
      <w:tr w:rsidR="00D67096" w:rsidRPr="007E1F2B" w14:paraId="59E5F8E2" w14:textId="77777777" w:rsidTr="009829DB">
        <w:tc>
          <w:tcPr>
            <w:tcW w:w="1435" w:type="dxa"/>
            <w:tcBorders>
              <w:bottom w:val="single" w:sz="12" w:space="0" w:color="auto"/>
            </w:tcBorders>
          </w:tcPr>
          <w:p w14:paraId="4B3D6061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Parameter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14:paraId="0CA73DFC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Date</w:t>
            </w:r>
          </w:p>
        </w:tc>
        <w:tc>
          <w:tcPr>
            <w:tcW w:w="1530" w:type="dxa"/>
            <w:tcBorders>
              <w:bottom w:val="single" w:sz="12" w:space="0" w:color="auto"/>
            </w:tcBorders>
          </w:tcPr>
          <w:p w14:paraId="0701B0BC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Sample</w:t>
            </w:r>
            <w:r>
              <w:rPr>
                <w:b/>
                <w:bCs/>
                <w:noProof/>
                <w:sz w:val="20"/>
                <w:szCs w:val="20"/>
              </w:rPr>
              <w:t xml:space="preserve"> ID</w:t>
            </w:r>
          </w:p>
        </w:tc>
        <w:tc>
          <w:tcPr>
            <w:tcW w:w="1461" w:type="dxa"/>
            <w:tcBorders>
              <w:bottom w:val="single" w:sz="12" w:space="0" w:color="auto"/>
            </w:tcBorders>
          </w:tcPr>
          <w:p w14:paraId="66E5DB03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Result</w:t>
            </w:r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1B0FDD35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MDL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14:paraId="4AA5E8EF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Hit/Miss</w:t>
            </w:r>
          </w:p>
        </w:tc>
      </w:tr>
      <w:tr w:rsidR="00D67096" w:rsidRPr="00B768D8" w14:paraId="14C49BF9" w14:textId="77777777" w:rsidTr="009829DB">
        <w:tc>
          <w:tcPr>
            <w:tcW w:w="1435" w:type="dxa"/>
            <w:tcBorders>
              <w:top w:val="single" w:sz="12" w:space="0" w:color="auto"/>
              <w:bottom w:val="single" w:sz="4" w:space="0" w:color="auto"/>
              <w:right w:val="nil"/>
            </w:tcBorders>
          </w:tcPr>
          <w:p w14:paraId="6689CAB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nil"/>
            </w:tcBorders>
          </w:tcPr>
          <w:p w14:paraId="4F31EB4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right w:val="nil"/>
            </w:tcBorders>
          </w:tcPr>
          <w:p w14:paraId="491BC9C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12" w:space="0" w:color="auto"/>
              <w:left w:val="nil"/>
              <w:right w:val="nil"/>
            </w:tcBorders>
          </w:tcPr>
          <w:p w14:paraId="4A17A51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nil"/>
              <w:right w:val="nil"/>
            </w:tcBorders>
          </w:tcPr>
          <w:p w14:paraId="082625A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nil"/>
            </w:tcBorders>
          </w:tcPr>
          <w:p w14:paraId="3A7E27A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2D118D40" w14:textId="77777777" w:rsidTr="009829DB">
        <w:tc>
          <w:tcPr>
            <w:tcW w:w="1435" w:type="dxa"/>
            <w:tcBorders>
              <w:bottom w:val="nil"/>
            </w:tcBorders>
          </w:tcPr>
          <w:p w14:paraId="55A0528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</w:tcPr>
          <w:p w14:paraId="028C0D2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530" w:type="dxa"/>
          </w:tcPr>
          <w:p w14:paraId="51E10C1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8428E9">
              <w:rPr>
                <w:noProof/>
                <w:sz w:val="20"/>
                <w:szCs w:val="20"/>
              </w:rPr>
              <w:t>K16452-MB1</w:t>
            </w:r>
          </w:p>
        </w:tc>
        <w:tc>
          <w:tcPr>
            <w:tcW w:w="1461" w:type="dxa"/>
          </w:tcPr>
          <w:p w14:paraId="4199014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BDL</w:t>
            </w:r>
          </w:p>
        </w:tc>
        <w:tc>
          <w:tcPr>
            <w:tcW w:w="1350" w:type="dxa"/>
          </w:tcPr>
          <w:p w14:paraId="25D20EF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0.05</w:t>
            </w:r>
            <w:r>
              <w:rPr>
                <w:noProof/>
                <w:sz w:val="20"/>
                <w:szCs w:val="20"/>
              </w:rPr>
              <w:t xml:space="preserve"> mg/L</w:t>
            </w:r>
          </w:p>
        </w:tc>
        <w:tc>
          <w:tcPr>
            <w:tcW w:w="1075" w:type="dxa"/>
          </w:tcPr>
          <w:p w14:paraId="06956A0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10B4519D" w14:textId="77777777" w:rsidTr="009829DB">
        <w:tc>
          <w:tcPr>
            <w:tcW w:w="1435" w:type="dxa"/>
            <w:tcBorders>
              <w:top w:val="nil"/>
              <w:bottom w:val="nil"/>
            </w:tcBorders>
          </w:tcPr>
          <w:p w14:paraId="156489A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</w:tcPr>
          <w:p w14:paraId="4D015E0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530" w:type="dxa"/>
          </w:tcPr>
          <w:p w14:paraId="4880F94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157D87">
              <w:rPr>
                <w:noProof/>
                <w:sz w:val="20"/>
                <w:szCs w:val="20"/>
              </w:rPr>
              <w:t>K1645</w:t>
            </w:r>
            <w:r>
              <w:rPr>
                <w:noProof/>
                <w:sz w:val="20"/>
                <w:szCs w:val="20"/>
              </w:rPr>
              <w:t>3</w:t>
            </w:r>
            <w:r w:rsidRPr="00157D87">
              <w:rPr>
                <w:noProof/>
                <w:sz w:val="20"/>
                <w:szCs w:val="20"/>
              </w:rPr>
              <w:t>-MB1</w:t>
            </w:r>
          </w:p>
        </w:tc>
        <w:tc>
          <w:tcPr>
            <w:tcW w:w="1461" w:type="dxa"/>
          </w:tcPr>
          <w:p w14:paraId="16E7DE4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BDL</w:t>
            </w:r>
          </w:p>
        </w:tc>
        <w:tc>
          <w:tcPr>
            <w:tcW w:w="1350" w:type="dxa"/>
          </w:tcPr>
          <w:p w14:paraId="584625B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0.05</w:t>
            </w:r>
            <w:r>
              <w:rPr>
                <w:noProof/>
                <w:sz w:val="20"/>
                <w:szCs w:val="20"/>
              </w:rPr>
              <w:t xml:space="preserve"> mg/L</w:t>
            </w:r>
          </w:p>
        </w:tc>
        <w:tc>
          <w:tcPr>
            <w:tcW w:w="1075" w:type="dxa"/>
          </w:tcPr>
          <w:p w14:paraId="162125D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31F8B25A" w14:textId="77777777" w:rsidTr="009829DB">
        <w:tc>
          <w:tcPr>
            <w:tcW w:w="1435" w:type="dxa"/>
            <w:tcBorders>
              <w:top w:val="nil"/>
              <w:bottom w:val="single" w:sz="4" w:space="0" w:color="auto"/>
            </w:tcBorders>
          </w:tcPr>
          <w:p w14:paraId="70ABBE9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7BB766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4/16/21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DBB303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157D87">
              <w:rPr>
                <w:noProof/>
                <w:sz w:val="20"/>
                <w:szCs w:val="20"/>
              </w:rPr>
              <w:t>K1645</w:t>
            </w:r>
            <w:r>
              <w:rPr>
                <w:noProof/>
                <w:sz w:val="20"/>
                <w:szCs w:val="20"/>
              </w:rPr>
              <w:t>4</w:t>
            </w:r>
            <w:r w:rsidRPr="00157D87">
              <w:rPr>
                <w:noProof/>
                <w:sz w:val="20"/>
                <w:szCs w:val="20"/>
              </w:rPr>
              <w:t>-MB1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5135175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0.07</w:t>
            </w:r>
            <w:r>
              <w:rPr>
                <w:noProof/>
                <w:sz w:val="20"/>
                <w:szCs w:val="20"/>
              </w:rPr>
              <w:t xml:space="preserve"> mg/L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CCDB71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0.05</w:t>
            </w:r>
            <w:r>
              <w:rPr>
                <w:noProof/>
                <w:sz w:val="20"/>
                <w:szCs w:val="20"/>
              </w:rPr>
              <w:t xml:space="preserve"> mg/L</w:t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7AF55CD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</w:tr>
      <w:tr w:rsidR="00D67096" w:rsidRPr="00B768D8" w14:paraId="6484882E" w14:textId="77777777" w:rsidTr="009829DB">
        <w:tc>
          <w:tcPr>
            <w:tcW w:w="1435" w:type="dxa"/>
            <w:tcBorders>
              <w:bottom w:val="single" w:sz="4" w:space="0" w:color="auto"/>
              <w:right w:val="nil"/>
            </w:tcBorders>
          </w:tcPr>
          <w:p w14:paraId="2CDEEA5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ED17FB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461DADC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61" w:type="dxa"/>
            <w:tcBorders>
              <w:left w:val="nil"/>
              <w:right w:val="nil"/>
            </w:tcBorders>
          </w:tcPr>
          <w:p w14:paraId="7BA18A5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7F44B83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75" w:type="dxa"/>
            <w:tcBorders>
              <w:left w:val="nil"/>
            </w:tcBorders>
          </w:tcPr>
          <w:p w14:paraId="0A5B1D6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50954601" w14:textId="77777777" w:rsidTr="009829DB">
        <w:tc>
          <w:tcPr>
            <w:tcW w:w="1435" w:type="dxa"/>
            <w:tcBorders>
              <w:bottom w:val="nil"/>
            </w:tcBorders>
          </w:tcPr>
          <w:p w14:paraId="4B6945A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</w:tcPr>
          <w:p w14:paraId="20A1AB3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530" w:type="dxa"/>
          </w:tcPr>
          <w:p w14:paraId="7532933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8428E9">
              <w:rPr>
                <w:noProof/>
                <w:sz w:val="20"/>
                <w:szCs w:val="20"/>
              </w:rPr>
              <w:t>K16452-MB</w:t>
            </w:r>
            <w:r>
              <w:rPr>
                <w:noProof/>
                <w:sz w:val="20"/>
                <w:szCs w:val="20"/>
              </w:rPr>
              <w:t>2</w:t>
            </w:r>
          </w:p>
        </w:tc>
        <w:tc>
          <w:tcPr>
            <w:tcW w:w="1461" w:type="dxa"/>
          </w:tcPr>
          <w:p w14:paraId="3046288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BDL</w:t>
            </w:r>
          </w:p>
        </w:tc>
        <w:tc>
          <w:tcPr>
            <w:tcW w:w="1350" w:type="dxa"/>
          </w:tcPr>
          <w:p w14:paraId="0E8CA50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0.01 mg/L</w:t>
            </w:r>
          </w:p>
        </w:tc>
        <w:tc>
          <w:tcPr>
            <w:tcW w:w="1075" w:type="dxa"/>
          </w:tcPr>
          <w:p w14:paraId="44A38795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3B69EA72" w14:textId="77777777" w:rsidTr="009829DB">
        <w:tc>
          <w:tcPr>
            <w:tcW w:w="1435" w:type="dxa"/>
            <w:tcBorders>
              <w:top w:val="nil"/>
              <w:bottom w:val="nil"/>
            </w:tcBorders>
          </w:tcPr>
          <w:p w14:paraId="09AB7D4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</w:tcPr>
          <w:p w14:paraId="12F1589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530" w:type="dxa"/>
          </w:tcPr>
          <w:p w14:paraId="4FDF9BB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157D87">
              <w:rPr>
                <w:noProof/>
                <w:sz w:val="20"/>
                <w:szCs w:val="20"/>
              </w:rPr>
              <w:t>K1645</w:t>
            </w:r>
            <w:r>
              <w:rPr>
                <w:noProof/>
                <w:sz w:val="20"/>
                <w:szCs w:val="20"/>
              </w:rPr>
              <w:t>3</w:t>
            </w:r>
            <w:r w:rsidRPr="00157D87">
              <w:rPr>
                <w:noProof/>
                <w:sz w:val="20"/>
                <w:szCs w:val="20"/>
              </w:rPr>
              <w:t>-MB</w:t>
            </w:r>
            <w:r>
              <w:rPr>
                <w:noProof/>
                <w:sz w:val="20"/>
                <w:szCs w:val="20"/>
              </w:rPr>
              <w:t>2</w:t>
            </w:r>
          </w:p>
        </w:tc>
        <w:tc>
          <w:tcPr>
            <w:tcW w:w="1461" w:type="dxa"/>
          </w:tcPr>
          <w:p w14:paraId="5065FB5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0.02 mg/L</w:t>
            </w:r>
          </w:p>
        </w:tc>
        <w:tc>
          <w:tcPr>
            <w:tcW w:w="1350" w:type="dxa"/>
          </w:tcPr>
          <w:p w14:paraId="73694C5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0.01 mg/L</w:t>
            </w:r>
          </w:p>
        </w:tc>
        <w:tc>
          <w:tcPr>
            <w:tcW w:w="1075" w:type="dxa"/>
          </w:tcPr>
          <w:p w14:paraId="29A1B357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</w:tr>
      <w:tr w:rsidR="00D67096" w:rsidRPr="00B768D8" w14:paraId="63FF5692" w14:textId="77777777" w:rsidTr="009829DB">
        <w:tc>
          <w:tcPr>
            <w:tcW w:w="1435" w:type="dxa"/>
            <w:tcBorders>
              <w:top w:val="nil"/>
            </w:tcBorders>
          </w:tcPr>
          <w:p w14:paraId="6953E91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</w:tcPr>
          <w:p w14:paraId="5321CA6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4/16/21</w:t>
            </w:r>
          </w:p>
        </w:tc>
        <w:tc>
          <w:tcPr>
            <w:tcW w:w="1530" w:type="dxa"/>
          </w:tcPr>
          <w:p w14:paraId="525DDFD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157D87">
              <w:rPr>
                <w:noProof/>
                <w:sz w:val="20"/>
                <w:szCs w:val="20"/>
              </w:rPr>
              <w:t>K1645</w:t>
            </w:r>
            <w:r>
              <w:rPr>
                <w:noProof/>
                <w:sz w:val="20"/>
                <w:szCs w:val="20"/>
              </w:rPr>
              <w:t>4</w:t>
            </w:r>
            <w:r w:rsidRPr="00157D87">
              <w:rPr>
                <w:noProof/>
                <w:sz w:val="20"/>
                <w:szCs w:val="20"/>
              </w:rPr>
              <w:t>-MB</w:t>
            </w:r>
            <w:r>
              <w:rPr>
                <w:noProof/>
                <w:sz w:val="20"/>
                <w:szCs w:val="20"/>
              </w:rPr>
              <w:t>2</w:t>
            </w:r>
          </w:p>
        </w:tc>
        <w:tc>
          <w:tcPr>
            <w:tcW w:w="1461" w:type="dxa"/>
          </w:tcPr>
          <w:p w14:paraId="766093C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BDL</w:t>
            </w:r>
          </w:p>
        </w:tc>
        <w:tc>
          <w:tcPr>
            <w:tcW w:w="1350" w:type="dxa"/>
          </w:tcPr>
          <w:p w14:paraId="7211B88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0.01 mg/L</w:t>
            </w:r>
          </w:p>
        </w:tc>
        <w:tc>
          <w:tcPr>
            <w:tcW w:w="1075" w:type="dxa"/>
          </w:tcPr>
          <w:p w14:paraId="2CE18D88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</w:tbl>
    <w:p w14:paraId="55A919C5" w14:textId="77777777" w:rsidR="00D67096" w:rsidRDefault="00D67096" w:rsidP="00D67096">
      <w:pPr>
        <w:rPr>
          <w:noProof/>
        </w:rPr>
      </w:pPr>
    </w:p>
    <w:p w14:paraId="534E88A3" w14:textId="77777777" w:rsidR="00D67096" w:rsidRDefault="00D67096" w:rsidP="00D67096">
      <w:pPr>
        <w:keepNext/>
        <w:rPr>
          <w:noProof/>
        </w:rPr>
      </w:pPr>
      <w:r>
        <w:rPr>
          <w:noProof/>
        </w:rPr>
        <w:t>Notes:</w:t>
      </w:r>
    </w:p>
    <w:p w14:paraId="06DCA88A" w14:textId="77777777" w:rsidR="00D67096" w:rsidRDefault="00D67096" w:rsidP="00D67096">
      <w:pPr>
        <w:rPr>
          <w:noProof/>
        </w:rPr>
      </w:pPr>
      <w:r>
        <w:rPr>
          <w:noProof/>
        </w:rPr>
        <w:t>___________________________________________________________________________________ ___________________________________________________________________________________</w:t>
      </w:r>
    </w:p>
    <w:p w14:paraId="5A3A6902" w14:textId="77777777" w:rsidR="00D67096" w:rsidRDefault="00D67096" w:rsidP="00D67096">
      <w:pPr>
        <w:rPr>
          <w:noProof/>
        </w:rPr>
      </w:pPr>
    </w:p>
    <w:p w14:paraId="0DDB5862" w14:textId="77777777" w:rsidR="00D67096" w:rsidRPr="005F5E45" w:rsidRDefault="00D67096" w:rsidP="00D67096">
      <w:pPr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Field Duplicates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990"/>
        <w:gridCol w:w="1350"/>
        <w:gridCol w:w="1260"/>
        <w:gridCol w:w="1260"/>
        <w:gridCol w:w="1124"/>
        <w:gridCol w:w="1031"/>
      </w:tblGrid>
      <w:tr w:rsidR="00D67096" w:rsidRPr="007E1F2B" w14:paraId="2A5BCD32" w14:textId="77777777" w:rsidTr="009829DB">
        <w:tc>
          <w:tcPr>
            <w:tcW w:w="1165" w:type="dxa"/>
            <w:tcBorders>
              <w:bottom w:val="single" w:sz="12" w:space="0" w:color="auto"/>
            </w:tcBorders>
          </w:tcPr>
          <w:p w14:paraId="32DA553C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Parameter</w:t>
            </w:r>
          </w:p>
        </w:tc>
        <w:tc>
          <w:tcPr>
            <w:tcW w:w="990" w:type="dxa"/>
            <w:tcBorders>
              <w:bottom w:val="single" w:sz="12" w:space="0" w:color="auto"/>
            </w:tcBorders>
          </w:tcPr>
          <w:p w14:paraId="7D04AA05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Date</w:t>
            </w:r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36FB901B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Site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14:paraId="6BD4333F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Initial Result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14:paraId="46BEF71D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Dup. Result</w:t>
            </w:r>
          </w:p>
        </w:tc>
        <w:tc>
          <w:tcPr>
            <w:tcW w:w="1124" w:type="dxa"/>
            <w:tcBorders>
              <w:bottom w:val="single" w:sz="12" w:space="0" w:color="auto"/>
            </w:tcBorders>
          </w:tcPr>
          <w:p w14:paraId="271AFDDC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Diff./RPD</w:t>
            </w: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14:paraId="5189B118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Hit/Miss</w:t>
            </w:r>
          </w:p>
        </w:tc>
      </w:tr>
      <w:tr w:rsidR="00D67096" w:rsidRPr="00B768D8" w14:paraId="20F2A6F4" w14:textId="77777777" w:rsidTr="009829DB">
        <w:tc>
          <w:tcPr>
            <w:tcW w:w="1165" w:type="dxa"/>
            <w:tcBorders>
              <w:top w:val="single" w:sz="12" w:space="0" w:color="auto"/>
              <w:bottom w:val="single" w:sz="4" w:space="0" w:color="auto"/>
              <w:right w:val="nil"/>
            </w:tcBorders>
          </w:tcPr>
          <w:p w14:paraId="1EDBCB1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right w:val="nil"/>
            </w:tcBorders>
          </w:tcPr>
          <w:p w14:paraId="710ACF4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nil"/>
              <w:right w:val="nil"/>
            </w:tcBorders>
          </w:tcPr>
          <w:p w14:paraId="46BDB64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nil"/>
            </w:tcBorders>
          </w:tcPr>
          <w:p w14:paraId="770758B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nil"/>
            </w:tcBorders>
          </w:tcPr>
          <w:p w14:paraId="6FE4A11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12" w:space="0" w:color="auto"/>
              <w:left w:val="nil"/>
              <w:right w:val="nil"/>
            </w:tcBorders>
          </w:tcPr>
          <w:p w14:paraId="31055D4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12" w:space="0" w:color="auto"/>
              <w:left w:val="nil"/>
            </w:tcBorders>
          </w:tcPr>
          <w:p w14:paraId="35D7555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6E7716F4" w14:textId="77777777" w:rsidTr="009829DB">
        <w:tc>
          <w:tcPr>
            <w:tcW w:w="1165" w:type="dxa"/>
            <w:tcBorders>
              <w:bottom w:val="nil"/>
            </w:tcBorders>
          </w:tcPr>
          <w:p w14:paraId="17FBB42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2E3A5FD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350" w:type="dxa"/>
          </w:tcPr>
          <w:p w14:paraId="107C36C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A-235</w:t>
            </w:r>
          </w:p>
        </w:tc>
        <w:tc>
          <w:tcPr>
            <w:tcW w:w="1260" w:type="dxa"/>
          </w:tcPr>
          <w:p w14:paraId="084EC23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BDL</w:t>
            </w:r>
          </w:p>
        </w:tc>
        <w:tc>
          <w:tcPr>
            <w:tcW w:w="1260" w:type="dxa"/>
          </w:tcPr>
          <w:p w14:paraId="507E9CB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0.06 mg/L</w:t>
            </w:r>
          </w:p>
        </w:tc>
        <w:tc>
          <w:tcPr>
            <w:tcW w:w="1124" w:type="dxa"/>
          </w:tcPr>
          <w:p w14:paraId="244EEA4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20% RPD</w:t>
            </w:r>
          </w:p>
        </w:tc>
        <w:tc>
          <w:tcPr>
            <w:tcW w:w="1031" w:type="dxa"/>
          </w:tcPr>
          <w:p w14:paraId="027F734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6724C03A" w14:textId="77777777" w:rsidTr="009829DB">
        <w:tc>
          <w:tcPr>
            <w:tcW w:w="1165" w:type="dxa"/>
            <w:tcBorders>
              <w:top w:val="nil"/>
              <w:bottom w:val="nil"/>
            </w:tcBorders>
          </w:tcPr>
          <w:p w14:paraId="69B8818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664D342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350" w:type="dxa"/>
          </w:tcPr>
          <w:p w14:paraId="3AD7043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A-789</w:t>
            </w:r>
          </w:p>
        </w:tc>
        <w:tc>
          <w:tcPr>
            <w:tcW w:w="1260" w:type="dxa"/>
          </w:tcPr>
          <w:p w14:paraId="65C9FE2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0.07 mg/L</w:t>
            </w:r>
          </w:p>
        </w:tc>
        <w:tc>
          <w:tcPr>
            <w:tcW w:w="1260" w:type="dxa"/>
          </w:tcPr>
          <w:p w14:paraId="1128439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0.09 mg/L</w:t>
            </w:r>
          </w:p>
        </w:tc>
        <w:tc>
          <w:tcPr>
            <w:tcW w:w="1124" w:type="dxa"/>
          </w:tcPr>
          <w:p w14:paraId="50B693E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25% RPD</w:t>
            </w:r>
          </w:p>
        </w:tc>
        <w:tc>
          <w:tcPr>
            <w:tcW w:w="1031" w:type="dxa"/>
          </w:tcPr>
          <w:p w14:paraId="07551C2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</w:tr>
      <w:tr w:rsidR="00D67096" w:rsidRPr="00B768D8" w14:paraId="34DA52A3" w14:textId="77777777" w:rsidTr="009829DB">
        <w:tc>
          <w:tcPr>
            <w:tcW w:w="1165" w:type="dxa"/>
            <w:tcBorders>
              <w:top w:val="nil"/>
              <w:bottom w:val="single" w:sz="4" w:space="0" w:color="auto"/>
            </w:tcBorders>
          </w:tcPr>
          <w:p w14:paraId="07EF71A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7E7BB7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4/16/21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00F3C4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A-982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388B2F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0.07</w:t>
            </w:r>
            <w:r>
              <w:rPr>
                <w:noProof/>
                <w:sz w:val="20"/>
                <w:szCs w:val="20"/>
              </w:rPr>
              <w:t xml:space="preserve"> mg/L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E4727B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0.0</w:t>
            </w:r>
            <w:r>
              <w:rPr>
                <w:noProof/>
                <w:sz w:val="20"/>
                <w:szCs w:val="20"/>
              </w:rPr>
              <w:t>8 mg/L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14:paraId="3ACA8958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13% RPD</w:t>
            </w: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0703B8E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12D35D15" w14:textId="77777777" w:rsidTr="009829DB">
        <w:tc>
          <w:tcPr>
            <w:tcW w:w="1165" w:type="dxa"/>
            <w:tcBorders>
              <w:bottom w:val="single" w:sz="4" w:space="0" w:color="auto"/>
              <w:right w:val="nil"/>
            </w:tcBorders>
          </w:tcPr>
          <w:p w14:paraId="36A0F85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5863826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7C8FC6F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2D01DF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51A3D8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nil"/>
              <w:right w:val="nil"/>
            </w:tcBorders>
          </w:tcPr>
          <w:p w14:paraId="0AB6879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14:paraId="177C339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3D10C94C" w14:textId="77777777" w:rsidTr="009829DB">
        <w:tc>
          <w:tcPr>
            <w:tcW w:w="1165" w:type="dxa"/>
            <w:tcBorders>
              <w:bottom w:val="nil"/>
            </w:tcBorders>
          </w:tcPr>
          <w:p w14:paraId="51A6977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7F0D89D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350" w:type="dxa"/>
          </w:tcPr>
          <w:p w14:paraId="456E069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A-235</w:t>
            </w:r>
          </w:p>
        </w:tc>
        <w:tc>
          <w:tcPr>
            <w:tcW w:w="1260" w:type="dxa"/>
          </w:tcPr>
          <w:p w14:paraId="2900016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0.02 mg/L</w:t>
            </w:r>
          </w:p>
        </w:tc>
        <w:tc>
          <w:tcPr>
            <w:tcW w:w="1260" w:type="dxa"/>
          </w:tcPr>
          <w:p w14:paraId="0042ED3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0.03 mg/L</w:t>
            </w:r>
          </w:p>
        </w:tc>
        <w:tc>
          <w:tcPr>
            <w:tcW w:w="1124" w:type="dxa"/>
          </w:tcPr>
          <w:p w14:paraId="2293292E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0.01 mg/L</w:t>
            </w:r>
          </w:p>
        </w:tc>
        <w:tc>
          <w:tcPr>
            <w:tcW w:w="1031" w:type="dxa"/>
          </w:tcPr>
          <w:p w14:paraId="029F8728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1E230695" w14:textId="77777777" w:rsidTr="009829DB">
        <w:tc>
          <w:tcPr>
            <w:tcW w:w="1165" w:type="dxa"/>
            <w:tcBorders>
              <w:top w:val="nil"/>
              <w:bottom w:val="nil"/>
            </w:tcBorders>
          </w:tcPr>
          <w:p w14:paraId="4807323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571D5A8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350" w:type="dxa"/>
          </w:tcPr>
          <w:p w14:paraId="1C26563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A-789</w:t>
            </w:r>
          </w:p>
        </w:tc>
        <w:tc>
          <w:tcPr>
            <w:tcW w:w="1260" w:type="dxa"/>
          </w:tcPr>
          <w:p w14:paraId="05C5604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0.02 mg/L</w:t>
            </w:r>
          </w:p>
        </w:tc>
        <w:tc>
          <w:tcPr>
            <w:tcW w:w="1260" w:type="dxa"/>
          </w:tcPr>
          <w:p w14:paraId="000B72C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0.04 mg/L</w:t>
            </w:r>
          </w:p>
        </w:tc>
        <w:tc>
          <w:tcPr>
            <w:tcW w:w="1124" w:type="dxa"/>
          </w:tcPr>
          <w:p w14:paraId="523E7D0D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0.02 mg/L</w:t>
            </w:r>
          </w:p>
        </w:tc>
        <w:tc>
          <w:tcPr>
            <w:tcW w:w="1031" w:type="dxa"/>
          </w:tcPr>
          <w:p w14:paraId="4250503D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67F9B470" w14:textId="77777777" w:rsidTr="009829DB">
        <w:tc>
          <w:tcPr>
            <w:tcW w:w="1165" w:type="dxa"/>
            <w:tcBorders>
              <w:top w:val="nil"/>
            </w:tcBorders>
          </w:tcPr>
          <w:p w14:paraId="40C0547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2D7597B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4/16/21</w:t>
            </w:r>
          </w:p>
        </w:tc>
        <w:tc>
          <w:tcPr>
            <w:tcW w:w="1350" w:type="dxa"/>
          </w:tcPr>
          <w:p w14:paraId="13497D8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A-982</w:t>
            </w:r>
          </w:p>
        </w:tc>
        <w:tc>
          <w:tcPr>
            <w:tcW w:w="1260" w:type="dxa"/>
          </w:tcPr>
          <w:p w14:paraId="0561732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0.06 mg/L</w:t>
            </w:r>
          </w:p>
        </w:tc>
        <w:tc>
          <w:tcPr>
            <w:tcW w:w="1260" w:type="dxa"/>
          </w:tcPr>
          <w:p w14:paraId="068C0B4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0.09 mg/L</w:t>
            </w:r>
          </w:p>
        </w:tc>
        <w:tc>
          <w:tcPr>
            <w:tcW w:w="1124" w:type="dxa"/>
          </w:tcPr>
          <w:p w14:paraId="459916F4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40% RPD</w:t>
            </w:r>
          </w:p>
        </w:tc>
        <w:tc>
          <w:tcPr>
            <w:tcW w:w="1031" w:type="dxa"/>
          </w:tcPr>
          <w:p w14:paraId="1D127405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</w:tr>
    </w:tbl>
    <w:p w14:paraId="718C179C" w14:textId="77777777" w:rsidR="00D67096" w:rsidRDefault="00D67096" w:rsidP="00D67096">
      <w:pPr>
        <w:rPr>
          <w:noProof/>
        </w:rPr>
      </w:pPr>
    </w:p>
    <w:p w14:paraId="26729D3B" w14:textId="77777777" w:rsidR="00D67096" w:rsidRDefault="00D67096" w:rsidP="00D67096">
      <w:pPr>
        <w:keepNext/>
        <w:rPr>
          <w:noProof/>
        </w:rPr>
      </w:pPr>
      <w:r>
        <w:rPr>
          <w:noProof/>
        </w:rPr>
        <w:t>Notes:</w:t>
      </w:r>
    </w:p>
    <w:p w14:paraId="1606A718" w14:textId="77777777" w:rsidR="00D67096" w:rsidRDefault="00D67096" w:rsidP="00D67096">
      <w:pPr>
        <w:rPr>
          <w:noProof/>
        </w:rPr>
      </w:pPr>
      <w:r>
        <w:rPr>
          <w:noProof/>
        </w:rPr>
        <w:t>___________________________________________________________________________________ ___________________________________________________________________________________</w:t>
      </w:r>
    </w:p>
    <w:p w14:paraId="18450236" w14:textId="77777777" w:rsidR="00D67096" w:rsidRDefault="00D67096" w:rsidP="00D67096">
      <w:pPr>
        <w:rPr>
          <w:noProof/>
        </w:rPr>
      </w:pPr>
    </w:p>
    <w:p w14:paraId="2A7297D4" w14:textId="77777777" w:rsidR="00D67096" w:rsidRPr="005F5E45" w:rsidRDefault="00D67096" w:rsidP="00D67096">
      <w:pPr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t>Lab Duplicates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990"/>
        <w:gridCol w:w="1332"/>
        <w:gridCol w:w="1328"/>
        <w:gridCol w:w="1244"/>
        <w:gridCol w:w="1120"/>
        <w:gridCol w:w="1028"/>
      </w:tblGrid>
      <w:tr w:rsidR="00D67096" w:rsidRPr="007E1F2B" w14:paraId="386D21FA" w14:textId="77777777" w:rsidTr="009829DB">
        <w:tc>
          <w:tcPr>
            <w:tcW w:w="1165" w:type="dxa"/>
            <w:tcBorders>
              <w:bottom w:val="single" w:sz="12" w:space="0" w:color="auto"/>
            </w:tcBorders>
          </w:tcPr>
          <w:p w14:paraId="09375B10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Parameter</w:t>
            </w:r>
          </w:p>
        </w:tc>
        <w:tc>
          <w:tcPr>
            <w:tcW w:w="990" w:type="dxa"/>
            <w:tcBorders>
              <w:bottom w:val="single" w:sz="12" w:space="0" w:color="auto"/>
            </w:tcBorders>
          </w:tcPr>
          <w:p w14:paraId="2BAD2D63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Date</w:t>
            </w:r>
          </w:p>
        </w:tc>
        <w:tc>
          <w:tcPr>
            <w:tcW w:w="1332" w:type="dxa"/>
            <w:tcBorders>
              <w:bottom w:val="single" w:sz="12" w:space="0" w:color="auto"/>
            </w:tcBorders>
          </w:tcPr>
          <w:p w14:paraId="2DB2E7C3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Sample ID</w:t>
            </w:r>
          </w:p>
        </w:tc>
        <w:tc>
          <w:tcPr>
            <w:tcW w:w="1328" w:type="dxa"/>
            <w:tcBorders>
              <w:bottom w:val="single" w:sz="12" w:space="0" w:color="auto"/>
            </w:tcBorders>
          </w:tcPr>
          <w:p w14:paraId="4371F18A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Initial Result</w:t>
            </w:r>
          </w:p>
        </w:tc>
        <w:tc>
          <w:tcPr>
            <w:tcW w:w="1244" w:type="dxa"/>
            <w:tcBorders>
              <w:bottom w:val="single" w:sz="12" w:space="0" w:color="auto"/>
            </w:tcBorders>
          </w:tcPr>
          <w:p w14:paraId="054C22D6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Dup. Result</w:t>
            </w:r>
          </w:p>
        </w:tc>
        <w:tc>
          <w:tcPr>
            <w:tcW w:w="1120" w:type="dxa"/>
            <w:tcBorders>
              <w:bottom w:val="single" w:sz="12" w:space="0" w:color="auto"/>
            </w:tcBorders>
          </w:tcPr>
          <w:p w14:paraId="54E12E34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Diff./RPD</w:t>
            </w:r>
          </w:p>
        </w:tc>
        <w:tc>
          <w:tcPr>
            <w:tcW w:w="1028" w:type="dxa"/>
            <w:tcBorders>
              <w:bottom w:val="single" w:sz="12" w:space="0" w:color="auto"/>
            </w:tcBorders>
          </w:tcPr>
          <w:p w14:paraId="5DB65F26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Hit/Miss</w:t>
            </w:r>
          </w:p>
        </w:tc>
      </w:tr>
      <w:tr w:rsidR="00D67096" w:rsidRPr="00B768D8" w14:paraId="1C3A843D" w14:textId="77777777" w:rsidTr="009829DB">
        <w:tc>
          <w:tcPr>
            <w:tcW w:w="1165" w:type="dxa"/>
            <w:tcBorders>
              <w:top w:val="single" w:sz="12" w:space="0" w:color="auto"/>
              <w:bottom w:val="single" w:sz="4" w:space="0" w:color="auto"/>
              <w:right w:val="nil"/>
            </w:tcBorders>
          </w:tcPr>
          <w:p w14:paraId="4DBD403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right w:val="nil"/>
            </w:tcBorders>
          </w:tcPr>
          <w:p w14:paraId="7056953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12" w:space="0" w:color="auto"/>
              <w:left w:val="nil"/>
              <w:right w:val="nil"/>
            </w:tcBorders>
          </w:tcPr>
          <w:p w14:paraId="44A7412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12" w:space="0" w:color="auto"/>
              <w:left w:val="nil"/>
              <w:right w:val="nil"/>
            </w:tcBorders>
          </w:tcPr>
          <w:p w14:paraId="5F7AB3C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12" w:space="0" w:color="auto"/>
              <w:left w:val="nil"/>
            </w:tcBorders>
          </w:tcPr>
          <w:p w14:paraId="014EDD5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12" w:space="0" w:color="auto"/>
              <w:left w:val="nil"/>
              <w:right w:val="nil"/>
            </w:tcBorders>
          </w:tcPr>
          <w:p w14:paraId="498F01F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12" w:space="0" w:color="auto"/>
              <w:left w:val="nil"/>
            </w:tcBorders>
          </w:tcPr>
          <w:p w14:paraId="0E4C328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72C3FC15" w14:textId="77777777" w:rsidTr="009829DB">
        <w:tc>
          <w:tcPr>
            <w:tcW w:w="1165" w:type="dxa"/>
            <w:tcBorders>
              <w:bottom w:val="nil"/>
            </w:tcBorders>
          </w:tcPr>
          <w:p w14:paraId="0BEFD7E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0B3B68A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332" w:type="dxa"/>
          </w:tcPr>
          <w:p w14:paraId="012B9CE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8428E9">
              <w:rPr>
                <w:noProof/>
                <w:sz w:val="20"/>
                <w:szCs w:val="20"/>
              </w:rPr>
              <w:t>K16452-MB1</w:t>
            </w:r>
          </w:p>
        </w:tc>
        <w:tc>
          <w:tcPr>
            <w:tcW w:w="1328" w:type="dxa"/>
          </w:tcPr>
          <w:p w14:paraId="012FEF0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BDL</w:t>
            </w:r>
          </w:p>
        </w:tc>
        <w:tc>
          <w:tcPr>
            <w:tcW w:w="1244" w:type="dxa"/>
          </w:tcPr>
          <w:p w14:paraId="26F21C4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0.06 mg/L</w:t>
            </w:r>
          </w:p>
        </w:tc>
        <w:tc>
          <w:tcPr>
            <w:tcW w:w="1120" w:type="dxa"/>
          </w:tcPr>
          <w:p w14:paraId="3134171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20% RPD</w:t>
            </w:r>
          </w:p>
        </w:tc>
        <w:tc>
          <w:tcPr>
            <w:tcW w:w="1028" w:type="dxa"/>
          </w:tcPr>
          <w:p w14:paraId="366599A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246E6E23" w14:textId="77777777" w:rsidTr="009829DB">
        <w:tc>
          <w:tcPr>
            <w:tcW w:w="1165" w:type="dxa"/>
            <w:tcBorders>
              <w:top w:val="nil"/>
              <w:bottom w:val="nil"/>
            </w:tcBorders>
          </w:tcPr>
          <w:p w14:paraId="63AAAF8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261BEE1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332" w:type="dxa"/>
          </w:tcPr>
          <w:p w14:paraId="18889B8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157D87">
              <w:rPr>
                <w:noProof/>
                <w:sz w:val="20"/>
                <w:szCs w:val="20"/>
              </w:rPr>
              <w:t>K1645</w:t>
            </w:r>
            <w:r>
              <w:rPr>
                <w:noProof/>
                <w:sz w:val="20"/>
                <w:szCs w:val="20"/>
              </w:rPr>
              <w:t>3</w:t>
            </w:r>
            <w:r w:rsidRPr="00157D87">
              <w:rPr>
                <w:noProof/>
                <w:sz w:val="20"/>
                <w:szCs w:val="20"/>
              </w:rPr>
              <w:t>-MB1</w:t>
            </w:r>
          </w:p>
        </w:tc>
        <w:tc>
          <w:tcPr>
            <w:tcW w:w="1328" w:type="dxa"/>
          </w:tcPr>
          <w:p w14:paraId="4BC2667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0.07 mg/L</w:t>
            </w:r>
          </w:p>
        </w:tc>
        <w:tc>
          <w:tcPr>
            <w:tcW w:w="1244" w:type="dxa"/>
          </w:tcPr>
          <w:p w14:paraId="7BE21C2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0.2 mg/L</w:t>
            </w:r>
          </w:p>
        </w:tc>
        <w:tc>
          <w:tcPr>
            <w:tcW w:w="1120" w:type="dxa"/>
          </w:tcPr>
          <w:p w14:paraId="2C5EE91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96% RPD</w:t>
            </w:r>
          </w:p>
        </w:tc>
        <w:tc>
          <w:tcPr>
            <w:tcW w:w="1028" w:type="dxa"/>
          </w:tcPr>
          <w:p w14:paraId="5021315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</w:tr>
      <w:tr w:rsidR="00D67096" w:rsidRPr="00B768D8" w14:paraId="174CCACE" w14:textId="77777777" w:rsidTr="009829DB">
        <w:tc>
          <w:tcPr>
            <w:tcW w:w="1165" w:type="dxa"/>
            <w:tcBorders>
              <w:top w:val="nil"/>
              <w:bottom w:val="single" w:sz="4" w:space="0" w:color="auto"/>
            </w:tcBorders>
          </w:tcPr>
          <w:p w14:paraId="3B83E98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EA32F2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4/16/21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65547A6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157D87">
              <w:rPr>
                <w:noProof/>
                <w:sz w:val="20"/>
                <w:szCs w:val="20"/>
              </w:rPr>
              <w:t>K1645</w:t>
            </w:r>
            <w:r>
              <w:rPr>
                <w:noProof/>
                <w:sz w:val="20"/>
                <w:szCs w:val="20"/>
              </w:rPr>
              <w:t>4</w:t>
            </w:r>
            <w:r w:rsidRPr="00157D87">
              <w:rPr>
                <w:noProof/>
                <w:sz w:val="20"/>
                <w:szCs w:val="20"/>
              </w:rPr>
              <w:t>-MB1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74E7B03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0.07</w:t>
            </w:r>
            <w:r>
              <w:rPr>
                <w:noProof/>
                <w:sz w:val="20"/>
                <w:szCs w:val="20"/>
              </w:rPr>
              <w:t xml:space="preserve"> mg/L</w:t>
            </w: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775FBA5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0.0</w:t>
            </w:r>
            <w:r>
              <w:rPr>
                <w:noProof/>
                <w:sz w:val="20"/>
                <w:szCs w:val="20"/>
              </w:rPr>
              <w:t>8 mg/L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2E7C9AC3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13% RPD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14:paraId="7D49E7C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47FEC459" w14:textId="77777777" w:rsidTr="009829DB">
        <w:tc>
          <w:tcPr>
            <w:tcW w:w="1165" w:type="dxa"/>
            <w:tcBorders>
              <w:bottom w:val="single" w:sz="4" w:space="0" w:color="auto"/>
              <w:right w:val="nil"/>
            </w:tcBorders>
          </w:tcPr>
          <w:p w14:paraId="780D05B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26A054B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32" w:type="dxa"/>
            <w:tcBorders>
              <w:left w:val="nil"/>
              <w:right w:val="nil"/>
            </w:tcBorders>
          </w:tcPr>
          <w:p w14:paraId="6FDF667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28" w:type="dxa"/>
            <w:tcBorders>
              <w:left w:val="nil"/>
              <w:right w:val="nil"/>
            </w:tcBorders>
          </w:tcPr>
          <w:p w14:paraId="686AEFF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nil"/>
              <w:right w:val="nil"/>
            </w:tcBorders>
          </w:tcPr>
          <w:p w14:paraId="6983F58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nil"/>
              <w:right w:val="nil"/>
            </w:tcBorders>
          </w:tcPr>
          <w:p w14:paraId="066FE58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28" w:type="dxa"/>
            <w:tcBorders>
              <w:left w:val="nil"/>
            </w:tcBorders>
          </w:tcPr>
          <w:p w14:paraId="0DC48A6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4EF5368D" w14:textId="77777777" w:rsidTr="009829DB">
        <w:tc>
          <w:tcPr>
            <w:tcW w:w="1165" w:type="dxa"/>
            <w:tcBorders>
              <w:bottom w:val="nil"/>
            </w:tcBorders>
          </w:tcPr>
          <w:p w14:paraId="13BF5AE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2F0E4DB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332" w:type="dxa"/>
          </w:tcPr>
          <w:p w14:paraId="52C764F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8428E9">
              <w:rPr>
                <w:noProof/>
                <w:sz w:val="20"/>
                <w:szCs w:val="20"/>
              </w:rPr>
              <w:t>K16452-MB</w:t>
            </w:r>
            <w:r>
              <w:rPr>
                <w:noProof/>
                <w:sz w:val="20"/>
                <w:szCs w:val="20"/>
              </w:rPr>
              <w:t>2</w:t>
            </w:r>
          </w:p>
        </w:tc>
        <w:tc>
          <w:tcPr>
            <w:tcW w:w="1328" w:type="dxa"/>
          </w:tcPr>
          <w:p w14:paraId="4679B75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0.02 mg/L</w:t>
            </w:r>
          </w:p>
        </w:tc>
        <w:tc>
          <w:tcPr>
            <w:tcW w:w="1244" w:type="dxa"/>
          </w:tcPr>
          <w:p w14:paraId="467A78D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0.03 mg/L</w:t>
            </w:r>
          </w:p>
        </w:tc>
        <w:tc>
          <w:tcPr>
            <w:tcW w:w="1120" w:type="dxa"/>
          </w:tcPr>
          <w:p w14:paraId="637B9957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0.01 mg/L</w:t>
            </w:r>
          </w:p>
        </w:tc>
        <w:tc>
          <w:tcPr>
            <w:tcW w:w="1028" w:type="dxa"/>
          </w:tcPr>
          <w:p w14:paraId="17B67D64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3CCB8BCB" w14:textId="77777777" w:rsidTr="009829DB">
        <w:tc>
          <w:tcPr>
            <w:tcW w:w="1165" w:type="dxa"/>
            <w:tcBorders>
              <w:top w:val="nil"/>
              <w:bottom w:val="nil"/>
            </w:tcBorders>
          </w:tcPr>
          <w:p w14:paraId="303A952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5279533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332" w:type="dxa"/>
          </w:tcPr>
          <w:p w14:paraId="137A082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157D87">
              <w:rPr>
                <w:noProof/>
                <w:sz w:val="20"/>
                <w:szCs w:val="20"/>
              </w:rPr>
              <w:t>K1645</w:t>
            </w:r>
            <w:r>
              <w:rPr>
                <w:noProof/>
                <w:sz w:val="20"/>
                <w:szCs w:val="20"/>
              </w:rPr>
              <w:t>3</w:t>
            </w:r>
            <w:r w:rsidRPr="00157D87">
              <w:rPr>
                <w:noProof/>
                <w:sz w:val="20"/>
                <w:szCs w:val="20"/>
              </w:rPr>
              <w:t>-MB</w:t>
            </w:r>
            <w:r>
              <w:rPr>
                <w:noProof/>
                <w:sz w:val="20"/>
                <w:szCs w:val="20"/>
              </w:rPr>
              <w:t>2</w:t>
            </w:r>
          </w:p>
        </w:tc>
        <w:tc>
          <w:tcPr>
            <w:tcW w:w="1328" w:type="dxa"/>
          </w:tcPr>
          <w:p w14:paraId="4B966E5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0.02 mg/L</w:t>
            </w:r>
          </w:p>
        </w:tc>
        <w:tc>
          <w:tcPr>
            <w:tcW w:w="1244" w:type="dxa"/>
          </w:tcPr>
          <w:p w14:paraId="6514F59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0.04 mg/L</w:t>
            </w:r>
          </w:p>
        </w:tc>
        <w:tc>
          <w:tcPr>
            <w:tcW w:w="1120" w:type="dxa"/>
          </w:tcPr>
          <w:p w14:paraId="701DD1AE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0.02 mg/L</w:t>
            </w:r>
          </w:p>
        </w:tc>
        <w:tc>
          <w:tcPr>
            <w:tcW w:w="1028" w:type="dxa"/>
          </w:tcPr>
          <w:p w14:paraId="4301F2C7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</w:tr>
      <w:tr w:rsidR="00D67096" w:rsidRPr="00B768D8" w14:paraId="1E7EFFB6" w14:textId="77777777" w:rsidTr="009829DB">
        <w:tc>
          <w:tcPr>
            <w:tcW w:w="1165" w:type="dxa"/>
            <w:tcBorders>
              <w:top w:val="nil"/>
            </w:tcBorders>
          </w:tcPr>
          <w:p w14:paraId="67BEB9D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1AED72A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4/16/21</w:t>
            </w:r>
          </w:p>
        </w:tc>
        <w:tc>
          <w:tcPr>
            <w:tcW w:w="1332" w:type="dxa"/>
          </w:tcPr>
          <w:p w14:paraId="22547E4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157D87">
              <w:rPr>
                <w:noProof/>
                <w:sz w:val="20"/>
                <w:szCs w:val="20"/>
              </w:rPr>
              <w:t>K1645</w:t>
            </w:r>
            <w:r>
              <w:rPr>
                <w:noProof/>
                <w:sz w:val="20"/>
                <w:szCs w:val="20"/>
              </w:rPr>
              <w:t>4</w:t>
            </w:r>
            <w:r w:rsidRPr="00157D87">
              <w:rPr>
                <w:noProof/>
                <w:sz w:val="20"/>
                <w:szCs w:val="20"/>
              </w:rPr>
              <w:t>-MB</w:t>
            </w:r>
            <w:r>
              <w:rPr>
                <w:noProof/>
                <w:sz w:val="20"/>
                <w:szCs w:val="20"/>
              </w:rPr>
              <w:t>2</w:t>
            </w:r>
          </w:p>
        </w:tc>
        <w:tc>
          <w:tcPr>
            <w:tcW w:w="1328" w:type="dxa"/>
          </w:tcPr>
          <w:p w14:paraId="1E7D758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0.06 mg/L</w:t>
            </w: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4E12D96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0.09 mg/L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442ABC40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40% RPD</w:t>
            </w:r>
          </w:p>
        </w:tc>
        <w:tc>
          <w:tcPr>
            <w:tcW w:w="1028" w:type="dxa"/>
          </w:tcPr>
          <w:p w14:paraId="3684C4CF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</w:tr>
      <w:tr w:rsidR="00D67096" w:rsidRPr="00B768D8" w14:paraId="0A708D25" w14:textId="77777777" w:rsidTr="009829DB">
        <w:tc>
          <w:tcPr>
            <w:tcW w:w="2155" w:type="dxa"/>
            <w:gridSpan w:val="2"/>
            <w:tcBorders>
              <w:bottom w:val="single" w:sz="4" w:space="0" w:color="auto"/>
              <w:right w:val="nil"/>
            </w:tcBorders>
          </w:tcPr>
          <w:p w14:paraId="092499A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Conductivity</w:t>
            </w:r>
          </w:p>
        </w:tc>
        <w:tc>
          <w:tcPr>
            <w:tcW w:w="1332" w:type="dxa"/>
            <w:tcBorders>
              <w:left w:val="nil"/>
              <w:right w:val="nil"/>
            </w:tcBorders>
          </w:tcPr>
          <w:p w14:paraId="5C2829E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28" w:type="dxa"/>
            <w:tcBorders>
              <w:left w:val="nil"/>
              <w:right w:val="nil"/>
            </w:tcBorders>
          </w:tcPr>
          <w:p w14:paraId="0BDD967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nil"/>
              <w:right w:val="nil"/>
            </w:tcBorders>
          </w:tcPr>
          <w:p w14:paraId="4EE2D2A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nil"/>
              <w:right w:val="nil"/>
            </w:tcBorders>
          </w:tcPr>
          <w:p w14:paraId="6EB87F6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28" w:type="dxa"/>
            <w:tcBorders>
              <w:left w:val="nil"/>
            </w:tcBorders>
          </w:tcPr>
          <w:p w14:paraId="36FC5C6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5BA0421D" w14:textId="77777777" w:rsidTr="009829DB">
        <w:tc>
          <w:tcPr>
            <w:tcW w:w="1165" w:type="dxa"/>
            <w:tcBorders>
              <w:bottom w:val="nil"/>
            </w:tcBorders>
          </w:tcPr>
          <w:p w14:paraId="1AE375B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2328E7C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332" w:type="dxa"/>
          </w:tcPr>
          <w:p w14:paraId="7351348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MAR-01</w:t>
            </w:r>
          </w:p>
        </w:tc>
        <w:tc>
          <w:tcPr>
            <w:tcW w:w="1328" w:type="dxa"/>
          </w:tcPr>
          <w:p w14:paraId="0D5A155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768 </w:t>
            </w:r>
            <w:r>
              <w:rPr>
                <w:rFonts w:cstheme="minorHAnsi"/>
                <w:noProof/>
                <w:sz w:val="20"/>
                <w:szCs w:val="20"/>
              </w:rPr>
              <w:t>µ</w:t>
            </w:r>
            <w:r>
              <w:rPr>
                <w:noProof/>
                <w:sz w:val="20"/>
                <w:szCs w:val="20"/>
              </w:rPr>
              <w:t>S/cm</w:t>
            </w:r>
          </w:p>
        </w:tc>
        <w:tc>
          <w:tcPr>
            <w:tcW w:w="1244" w:type="dxa"/>
          </w:tcPr>
          <w:p w14:paraId="53F05CE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782 </w:t>
            </w:r>
            <w:r>
              <w:rPr>
                <w:rFonts w:cstheme="minorHAnsi"/>
                <w:noProof/>
                <w:sz w:val="20"/>
                <w:szCs w:val="20"/>
              </w:rPr>
              <w:t>µ</w:t>
            </w:r>
            <w:r>
              <w:rPr>
                <w:noProof/>
                <w:sz w:val="20"/>
                <w:szCs w:val="20"/>
              </w:rPr>
              <w:t>S/cm</w:t>
            </w:r>
          </w:p>
        </w:tc>
        <w:tc>
          <w:tcPr>
            <w:tcW w:w="1120" w:type="dxa"/>
          </w:tcPr>
          <w:p w14:paraId="4729D926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2% RPD</w:t>
            </w:r>
          </w:p>
        </w:tc>
        <w:tc>
          <w:tcPr>
            <w:tcW w:w="1028" w:type="dxa"/>
          </w:tcPr>
          <w:p w14:paraId="2B7C539C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3512E596" w14:textId="77777777" w:rsidTr="009829DB">
        <w:tc>
          <w:tcPr>
            <w:tcW w:w="1165" w:type="dxa"/>
            <w:tcBorders>
              <w:top w:val="nil"/>
              <w:bottom w:val="single" w:sz="4" w:space="0" w:color="auto"/>
            </w:tcBorders>
          </w:tcPr>
          <w:p w14:paraId="2E15467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013C838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4/16</w:t>
            </w:r>
            <w:r w:rsidRPr="00B768D8">
              <w:rPr>
                <w:noProof/>
                <w:sz w:val="20"/>
                <w:szCs w:val="20"/>
              </w:rPr>
              <w:t>/21</w:t>
            </w:r>
          </w:p>
        </w:tc>
        <w:tc>
          <w:tcPr>
            <w:tcW w:w="1332" w:type="dxa"/>
          </w:tcPr>
          <w:p w14:paraId="098F363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APR-01</w:t>
            </w:r>
          </w:p>
        </w:tc>
        <w:tc>
          <w:tcPr>
            <w:tcW w:w="1328" w:type="dxa"/>
          </w:tcPr>
          <w:p w14:paraId="561F200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768 </w:t>
            </w:r>
            <w:r>
              <w:rPr>
                <w:rFonts w:cstheme="minorHAnsi"/>
                <w:noProof/>
                <w:sz w:val="20"/>
                <w:szCs w:val="20"/>
              </w:rPr>
              <w:t>µ</w:t>
            </w:r>
            <w:r>
              <w:rPr>
                <w:noProof/>
                <w:sz w:val="20"/>
                <w:szCs w:val="20"/>
              </w:rPr>
              <w:t>S/cm</w:t>
            </w:r>
          </w:p>
        </w:tc>
        <w:tc>
          <w:tcPr>
            <w:tcW w:w="1244" w:type="dxa"/>
          </w:tcPr>
          <w:p w14:paraId="031CF8F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900 </w:t>
            </w:r>
            <w:r>
              <w:rPr>
                <w:rFonts w:cstheme="minorHAnsi"/>
                <w:noProof/>
                <w:sz w:val="20"/>
                <w:szCs w:val="20"/>
              </w:rPr>
              <w:t>µ</w:t>
            </w:r>
            <w:r>
              <w:rPr>
                <w:noProof/>
                <w:sz w:val="20"/>
                <w:szCs w:val="20"/>
              </w:rPr>
              <w:t>S/cm</w:t>
            </w:r>
          </w:p>
        </w:tc>
        <w:tc>
          <w:tcPr>
            <w:tcW w:w="1120" w:type="dxa"/>
          </w:tcPr>
          <w:p w14:paraId="0988B983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16% RPD</w:t>
            </w:r>
          </w:p>
        </w:tc>
        <w:tc>
          <w:tcPr>
            <w:tcW w:w="1028" w:type="dxa"/>
          </w:tcPr>
          <w:p w14:paraId="5D418186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</w:tr>
    </w:tbl>
    <w:p w14:paraId="30FE75F9" w14:textId="77777777" w:rsidR="00D67096" w:rsidRDefault="00D67096" w:rsidP="00D67096">
      <w:pPr>
        <w:rPr>
          <w:noProof/>
        </w:rPr>
      </w:pPr>
    </w:p>
    <w:p w14:paraId="2D009A10" w14:textId="77777777" w:rsidR="00D67096" w:rsidRDefault="00D67096" w:rsidP="00D67096">
      <w:pPr>
        <w:keepNext/>
        <w:rPr>
          <w:noProof/>
        </w:rPr>
      </w:pPr>
      <w:r>
        <w:rPr>
          <w:noProof/>
        </w:rPr>
        <w:t>Notes:</w:t>
      </w:r>
    </w:p>
    <w:p w14:paraId="0B233208" w14:textId="77777777" w:rsidR="00D67096" w:rsidRDefault="00D67096" w:rsidP="00D67096">
      <w:pPr>
        <w:rPr>
          <w:noProof/>
        </w:rPr>
      </w:pPr>
      <w:r>
        <w:rPr>
          <w:noProof/>
        </w:rPr>
        <w:t>___________________________________________________________________________________ ___________________________________________________________________________________</w:t>
      </w:r>
    </w:p>
    <w:p w14:paraId="604304B1" w14:textId="77777777" w:rsidR="00D67096" w:rsidRDefault="00D67096" w:rsidP="00D67096">
      <w:pPr>
        <w:rPr>
          <w:noProof/>
        </w:rPr>
      </w:pPr>
    </w:p>
    <w:p w14:paraId="0617E574" w14:textId="77777777" w:rsidR="00D67096" w:rsidRPr="005F5E45" w:rsidRDefault="00D67096" w:rsidP="00D67096">
      <w:pPr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Lab Spikes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990"/>
        <w:gridCol w:w="1332"/>
        <w:gridCol w:w="1328"/>
        <w:gridCol w:w="1244"/>
        <w:gridCol w:w="1120"/>
        <w:gridCol w:w="1028"/>
      </w:tblGrid>
      <w:tr w:rsidR="00D67096" w:rsidRPr="007E1F2B" w14:paraId="765CEA5C" w14:textId="77777777" w:rsidTr="009829DB">
        <w:tc>
          <w:tcPr>
            <w:tcW w:w="1165" w:type="dxa"/>
            <w:tcBorders>
              <w:bottom w:val="single" w:sz="12" w:space="0" w:color="auto"/>
            </w:tcBorders>
          </w:tcPr>
          <w:p w14:paraId="5DCA3CE0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Parameter</w:t>
            </w:r>
          </w:p>
        </w:tc>
        <w:tc>
          <w:tcPr>
            <w:tcW w:w="990" w:type="dxa"/>
            <w:tcBorders>
              <w:bottom w:val="single" w:sz="12" w:space="0" w:color="auto"/>
            </w:tcBorders>
          </w:tcPr>
          <w:p w14:paraId="328E3DE2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Date</w:t>
            </w:r>
          </w:p>
        </w:tc>
        <w:tc>
          <w:tcPr>
            <w:tcW w:w="1332" w:type="dxa"/>
            <w:tcBorders>
              <w:bottom w:val="single" w:sz="12" w:space="0" w:color="auto"/>
            </w:tcBorders>
          </w:tcPr>
          <w:p w14:paraId="15E8DF25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Sample ID</w:t>
            </w:r>
          </w:p>
        </w:tc>
        <w:tc>
          <w:tcPr>
            <w:tcW w:w="1328" w:type="dxa"/>
            <w:tcBorders>
              <w:bottom w:val="single" w:sz="12" w:space="0" w:color="auto"/>
            </w:tcBorders>
          </w:tcPr>
          <w:p w14:paraId="21C55254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Spike</w:t>
            </w:r>
          </w:p>
        </w:tc>
        <w:tc>
          <w:tcPr>
            <w:tcW w:w="1244" w:type="dxa"/>
            <w:tcBorders>
              <w:bottom w:val="single" w:sz="12" w:space="0" w:color="auto"/>
            </w:tcBorders>
          </w:tcPr>
          <w:p w14:paraId="29F429B9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Amt Recovered</w:t>
            </w:r>
          </w:p>
        </w:tc>
        <w:tc>
          <w:tcPr>
            <w:tcW w:w="1120" w:type="dxa"/>
            <w:tcBorders>
              <w:bottom w:val="single" w:sz="12" w:space="0" w:color="auto"/>
            </w:tcBorders>
          </w:tcPr>
          <w:p w14:paraId="16F16372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% Recovery</w:t>
            </w:r>
          </w:p>
        </w:tc>
        <w:tc>
          <w:tcPr>
            <w:tcW w:w="1028" w:type="dxa"/>
            <w:tcBorders>
              <w:bottom w:val="single" w:sz="12" w:space="0" w:color="auto"/>
            </w:tcBorders>
          </w:tcPr>
          <w:p w14:paraId="4580B999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Hit/Miss</w:t>
            </w:r>
          </w:p>
        </w:tc>
      </w:tr>
      <w:tr w:rsidR="00D67096" w:rsidRPr="00B768D8" w14:paraId="34AD0F3A" w14:textId="77777777" w:rsidTr="009829DB">
        <w:tc>
          <w:tcPr>
            <w:tcW w:w="1165" w:type="dxa"/>
            <w:tcBorders>
              <w:top w:val="single" w:sz="12" w:space="0" w:color="auto"/>
              <w:bottom w:val="single" w:sz="4" w:space="0" w:color="auto"/>
              <w:right w:val="nil"/>
            </w:tcBorders>
          </w:tcPr>
          <w:p w14:paraId="6597CC1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NO3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right w:val="nil"/>
            </w:tcBorders>
          </w:tcPr>
          <w:p w14:paraId="0B7CCA1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12" w:space="0" w:color="auto"/>
              <w:left w:val="nil"/>
              <w:right w:val="nil"/>
            </w:tcBorders>
          </w:tcPr>
          <w:p w14:paraId="4D61E8B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12" w:space="0" w:color="auto"/>
              <w:left w:val="nil"/>
              <w:right w:val="nil"/>
            </w:tcBorders>
          </w:tcPr>
          <w:p w14:paraId="402980D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12" w:space="0" w:color="auto"/>
              <w:left w:val="nil"/>
              <w:right w:val="nil"/>
            </w:tcBorders>
          </w:tcPr>
          <w:p w14:paraId="134048B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12" w:space="0" w:color="auto"/>
              <w:left w:val="nil"/>
              <w:right w:val="nil"/>
            </w:tcBorders>
          </w:tcPr>
          <w:p w14:paraId="243360F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12" w:space="0" w:color="auto"/>
              <w:left w:val="nil"/>
            </w:tcBorders>
          </w:tcPr>
          <w:p w14:paraId="621AAEB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588594D5" w14:textId="77777777" w:rsidTr="009829DB">
        <w:tc>
          <w:tcPr>
            <w:tcW w:w="1165" w:type="dxa"/>
            <w:tcBorders>
              <w:bottom w:val="nil"/>
            </w:tcBorders>
          </w:tcPr>
          <w:p w14:paraId="6E2DE3C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7187727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332" w:type="dxa"/>
          </w:tcPr>
          <w:p w14:paraId="743E920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NO3-1</w:t>
            </w:r>
          </w:p>
        </w:tc>
        <w:tc>
          <w:tcPr>
            <w:tcW w:w="1328" w:type="dxa"/>
          </w:tcPr>
          <w:p w14:paraId="1F75C25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0.100 mg/L</w:t>
            </w:r>
          </w:p>
        </w:tc>
        <w:tc>
          <w:tcPr>
            <w:tcW w:w="1244" w:type="dxa"/>
          </w:tcPr>
          <w:p w14:paraId="03AD06F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0.096 mg/L</w:t>
            </w:r>
          </w:p>
        </w:tc>
        <w:tc>
          <w:tcPr>
            <w:tcW w:w="1120" w:type="dxa"/>
          </w:tcPr>
          <w:p w14:paraId="1FF1855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96%</w:t>
            </w:r>
          </w:p>
        </w:tc>
        <w:tc>
          <w:tcPr>
            <w:tcW w:w="1028" w:type="dxa"/>
          </w:tcPr>
          <w:p w14:paraId="0F94BF8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5CBAFAD8" w14:textId="77777777" w:rsidTr="009829DB">
        <w:tc>
          <w:tcPr>
            <w:tcW w:w="1165" w:type="dxa"/>
            <w:tcBorders>
              <w:top w:val="nil"/>
              <w:bottom w:val="single" w:sz="4" w:space="0" w:color="auto"/>
            </w:tcBorders>
          </w:tcPr>
          <w:p w14:paraId="17AB9EF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DFD958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4/16/21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745D962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NO3-2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4555847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0.</w:t>
            </w:r>
            <w:r>
              <w:rPr>
                <w:noProof/>
                <w:sz w:val="20"/>
                <w:szCs w:val="20"/>
              </w:rPr>
              <w:t>10 mg/L</w:t>
            </w: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7CC8D69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0.</w:t>
            </w:r>
            <w:r>
              <w:rPr>
                <w:noProof/>
                <w:sz w:val="20"/>
                <w:szCs w:val="20"/>
              </w:rPr>
              <w:t>12 mg/L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3FDCA875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120%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14:paraId="0F376F7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</w:tr>
      <w:tr w:rsidR="00D67096" w:rsidRPr="00B768D8" w14:paraId="77339E2F" w14:textId="77777777" w:rsidTr="009829DB">
        <w:tc>
          <w:tcPr>
            <w:tcW w:w="1165" w:type="dxa"/>
            <w:tcBorders>
              <w:bottom w:val="single" w:sz="4" w:space="0" w:color="auto"/>
              <w:right w:val="nil"/>
            </w:tcBorders>
          </w:tcPr>
          <w:p w14:paraId="0C36248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14245D1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32" w:type="dxa"/>
            <w:tcBorders>
              <w:left w:val="nil"/>
              <w:right w:val="nil"/>
            </w:tcBorders>
          </w:tcPr>
          <w:p w14:paraId="5214BDA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28" w:type="dxa"/>
            <w:tcBorders>
              <w:left w:val="nil"/>
              <w:right w:val="nil"/>
            </w:tcBorders>
          </w:tcPr>
          <w:p w14:paraId="00BBCE1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nil"/>
              <w:right w:val="nil"/>
            </w:tcBorders>
          </w:tcPr>
          <w:p w14:paraId="3FDEF558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nil"/>
              <w:right w:val="nil"/>
            </w:tcBorders>
          </w:tcPr>
          <w:p w14:paraId="6776FD6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28" w:type="dxa"/>
            <w:tcBorders>
              <w:left w:val="nil"/>
            </w:tcBorders>
          </w:tcPr>
          <w:p w14:paraId="5AE3FB7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38825E6D" w14:textId="77777777" w:rsidTr="009829DB">
        <w:tc>
          <w:tcPr>
            <w:tcW w:w="1165" w:type="dxa"/>
            <w:tcBorders>
              <w:bottom w:val="nil"/>
            </w:tcBorders>
          </w:tcPr>
          <w:p w14:paraId="12485E9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7D62C2D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332" w:type="dxa"/>
          </w:tcPr>
          <w:p w14:paraId="50D8A99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TP-1</w:t>
            </w:r>
          </w:p>
        </w:tc>
        <w:tc>
          <w:tcPr>
            <w:tcW w:w="1328" w:type="dxa"/>
          </w:tcPr>
          <w:p w14:paraId="22EEBB6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1.00 mg/L</w:t>
            </w:r>
          </w:p>
        </w:tc>
        <w:tc>
          <w:tcPr>
            <w:tcW w:w="1244" w:type="dxa"/>
          </w:tcPr>
          <w:p w14:paraId="3B993FE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1.04 mg/L</w:t>
            </w:r>
          </w:p>
        </w:tc>
        <w:tc>
          <w:tcPr>
            <w:tcW w:w="1120" w:type="dxa"/>
          </w:tcPr>
          <w:p w14:paraId="0136668E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104%</w:t>
            </w:r>
          </w:p>
        </w:tc>
        <w:tc>
          <w:tcPr>
            <w:tcW w:w="1028" w:type="dxa"/>
          </w:tcPr>
          <w:p w14:paraId="1F0907F1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63ACCD62" w14:textId="77777777" w:rsidTr="009829DB">
        <w:tc>
          <w:tcPr>
            <w:tcW w:w="1165" w:type="dxa"/>
            <w:tcBorders>
              <w:top w:val="nil"/>
            </w:tcBorders>
          </w:tcPr>
          <w:p w14:paraId="7C6D5193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08DF71F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4/16/21</w:t>
            </w:r>
          </w:p>
        </w:tc>
        <w:tc>
          <w:tcPr>
            <w:tcW w:w="1332" w:type="dxa"/>
          </w:tcPr>
          <w:p w14:paraId="7F24948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TP-2</w:t>
            </w:r>
          </w:p>
        </w:tc>
        <w:tc>
          <w:tcPr>
            <w:tcW w:w="1328" w:type="dxa"/>
          </w:tcPr>
          <w:p w14:paraId="39620F6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0.10 mg/L</w:t>
            </w:r>
          </w:p>
        </w:tc>
        <w:tc>
          <w:tcPr>
            <w:tcW w:w="1244" w:type="dxa"/>
          </w:tcPr>
          <w:p w14:paraId="01F5A3A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0.11 mg/L</w:t>
            </w:r>
          </w:p>
        </w:tc>
        <w:tc>
          <w:tcPr>
            <w:tcW w:w="1120" w:type="dxa"/>
          </w:tcPr>
          <w:p w14:paraId="47952C11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110%</w:t>
            </w:r>
          </w:p>
        </w:tc>
        <w:tc>
          <w:tcPr>
            <w:tcW w:w="1028" w:type="dxa"/>
          </w:tcPr>
          <w:p w14:paraId="40C86A8F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</w:tbl>
    <w:p w14:paraId="775015D8" w14:textId="77777777" w:rsidR="00D67096" w:rsidRDefault="00D67096" w:rsidP="00D67096">
      <w:pPr>
        <w:rPr>
          <w:noProof/>
        </w:rPr>
      </w:pPr>
    </w:p>
    <w:p w14:paraId="5662F93A" w14:textId="77777777" w:rsidR="00D67096" w:rsidRDefault="00D67096" w:rsidP="00D67096">
      <w:pPr>
        <w:keepNext/>
        <w:rPr>
          <w:noProof/>
        </w:rPr>
      </w:pPr>
      <w:r>
        <w:rPr>
          <w:noProof/>
        </w:rPr>
        <w:t>Notes:</w:t>
      </w:r>
    </w:p>
    <w:p w14:paraId="2E00065B" w14:textId="77777777" w:rsidR="00D67096" w:rsidRDefault="00D67096" w:rsidP="00D67096">
      <w:pPr>
        <w:rPr>
          <w:noProof/>
        </w:rPr>
      </w:pPr>
      <w:r>
        <w:rPr>
          <w:noProof/>
        </w:rPr>
        <w:t>___________________________________________________________________________________ ___________________________________________________________________________________</w:t>
      </w:r>
    </w:p>
    <w:p w14:paraId="52009432" w14:textId="77777777" w:rsidR="00D67096" w:rsidRDefault="00D67096" w:rsidP="00D67096">
      <w:pPr>
        <w:rPr>
          <w:noProof/>
        </w:rPr>
      </w:pPr>
    </w:p>
    <w:p w14:paraId="7B421269" w14:textId="77777777" w:rsidR="00D67096" w:rsidRPr="005F5E45" w:rsidRDefault="00D67096" w:rsidP="00D67096">
      <w:pPr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Instrument Checks (post sampling)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990"/>
        <w:gridCol w:w="1332"/>
        <w:gridCol w:w="1328"/>
        <w:gridCol w:w="1244"/>
        <w:gridCol w:w="1120"/>
        <w:gridCol w:w="1028"/>
      </w:tblGrid>
      <w:tr w:rsidR="00D67096" w:rsidRPr="007E1F2B" w14:paraId="5D4ED33D" w14:textId="77777777" w:rsidTr="009829DB">
        <w:tc>
          <w:tcPr>
            <w:tcW w:w="1165" w:type="dxa"/>
            <w:tcBorders>
              <w:bottom w:val="single" w:sz="12" w:space="0" w:color="auto"/>
            </w:tcBorders>
          </w:tcPr>
          <w:p w14:paraId="30C93497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Parameter</w:t>
            </w:r>
          </w:p>
        </w:tc>
        <w:tc>
          <w:tcPr>
            <w:tcW w:w="990" w:type="dxa"/>
            <w:tcBorders>
              <w:bottom w:val="single" w:sz="12" w:space="0" w:color="auto"/>
            </w:tcBorders>
          </w:tcPr>
          <w:p w14:paraId="31F354CE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Date</w:t>
            </w:r>
          </w:p>
        </w:tc>
        <w:tc>
          <w:tcPr>
            <w:tcW w:w="1332" w:type="dxa"/>
            <w:tcBorders>
              <w:bottom w:val="single" w:sz="12" w:space="0" w:color="auto"/>
            </w:tcBorders>
          </w:tcPr>
          <w:p w14:paraId="5F093568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Sample ID</w:t>
            </w:r>
          </w:p>
        </w:tc>
        <w:tc>
          <w:tcPr>
            <w:tcW w:w="1328" w:type="dxa"/>
            <w:tcBorders>
              <w:bottom w:val="single" w:sz="12" w:space="0" w:color="auto"/>
            </w:tcBorders>
          </w:tcPr>
          <w:p w14:paraId="7F52B710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Calibration Standard</w:t>
            </w:r>
          </w:p>
        </w:tc>
        <w:tc>
          <w:tcPr>
            <w:tcW w:w="1244" w:type="dxa"/>
            <w:tcBorders>
              <w:bottom w:val="single" w:sz="12" w:space="0" w:color="auto"/>
            </w:tcBorders>
          </w:tcPr>
          <w:p w14:paraId="2345CA50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Instrument Reading</w:t>
            </w:r>
          </w:p>
        </w:tc>
        <w:tc>
          <w:tcPr>
            <w:tcW w:w="1120" w:type="dxa"/>
            <w:tcBorders>
              <w:bottom w:val="single" w:sz="12" w:space="0" w:color="auto"/>
            </w:tcBorders>
          </w:tcPr>
          <w:p w14:paraId="476F2F50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Accuracy</w:t>
            </w:r>
          </w:p>
        </w:tc>
        <w:tc>
          <w:tcPr>
            <w:tcW w:w="1028" w:type="dxa"/>
            <w:tcBorders>
              <w:bottom w:val="single" w:sz="12" w:space="0" w:color="auto"/>
            </w:tcBorders>
          </w:tcPr>
          <w:p w14:paraId="0F76D826" w14:textId="77777777" w:rsidR="00D67096" w:rsidRPr="007E1F2B" w:rsidRDefault="00D67096" w:rsidP="009829DB">
            <w:pPr>
              <w:rPr>
                <w:b/>
                <w:bCs/>
                <w:noProof/>
                <w:sz w:val="20"/>
                <w:szCs w:val="20"/>
              </w:rPr>
            </w:pPr>
            <w:r w:rsidRPr="007E1F2B">
              <w:rPr>
                <w:b/>
                <w:bCs/>
                <w:noProof/>
                <w:sz w:val="20"/>
                <w:szCs w:val="20"/>
              </w:rPr>
              <w:t>Hit/Miss</w:t>
            </w:r>
          </w:p>
        </w:tc>
      </w:tr>
      <w:tr w:rsidR="00D67096" w:rsidRPr="00B768D8" w14:paraId="0CC345AC" w14:textId="77777777" w:rsidTr="009829DB">
        <w:tc>
          <w:tcPr>
            <w:tcW w:w="1165" w:type="dxa"/>
            <w:tcBorders>
              <w:top w:val="single" w:sz="12" w:space="0" w:color="auto"/>
              <w:bottom w:val="single" w:sz="4" w:space="0" w:color="auto"/>
              <w:right w:val="nil"/>
            </w:tcBorders>
          </w:tcPr>
          <w:p w14:paraId="340AB62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DO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right w:val="nil"/>
            </w:tcBorders>
          </w:tcPr>
          <w:p w14:paraId="19FB050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12" w:space="0" w:color="auto"/>
              <w:left w:val="nil"/>
              <w:right w:val="nil"/>
            </w:tcBorders>
          </w:tcPr>
          <w:p w14:paraId="4DFDD2D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12" w:space="0" w:color="auto"/>
              <w:left w:val="nil"/>
              <w:right w:val="nil"/>
            </w:tcBorders>
          </w:tcPr>
          <w:p w14:paraId="1D8E330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12" w:space="0" w:color="auto"/>
              <w:left w:val="nil"/>
              <w:right w:val="nil"/>
            </w:tcBorders>
          </w:tcPr>
          <w:p w14:paraId="7348AB3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12" w:space="0" w:color="auto"/>
              <w:left w:val="nil"/>
              <w:right w:val="nil"/>
            </w:tcBorders>
          </w:tcPr>
          <w:p w14:paraId="45DC8F94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12" w:space="0" w:color="auto"/>
              <w:left w:val="nil"/>
            </w:tcBorders>
          </w:tcPr>
          <w:p w14:paraId="397D08B1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0643E3BE" w14:textId="77777777" w:rsidTr="009829DB">
        <w:tc>
          <w:tcPr>
            <w:tcW w:w="1165" w:type="dxa"/>
            <w:tcBorders>
              <w:bottom w:val="nil"/>
            </w:tcBorders>
          </w:tcPr>
          <w:p w14:paraId="3A54830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57331EBF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332" w:type="dxa"/>
          </w:tcPr>
          <w:p w14:paraId="5F2F6D9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DO-3-15</w:t>
            </w:r>
          </w:p>
        </w:tc>
        <w:tc>
          <w:tcPr>
            <w:tcW w:w="1328" w:type="dxa"/>
          </w:tcPr>
          <w:p w14:paraId="398CECE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100.5 %</w:t>
            </w:r>
          </w:p>
        </w:tc>
        <w:tc>
          <w:tcPr>
            <w:tcW w:w="1244" w:type="dxa"/>
          </w:tcPr>
          <w:p w14:paraId="6E698E6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110.2 %</w:t>
            </w:r>
          </w:p>
        </w:tc>
        <w:tc>
          <w:tcPr>
            <w:tcW w:w="1120" w:type="dxa"/>
          </w:tcPr>
          <w:p w14:paraId="62898EA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9.7 %</w:t>
            </w:r>
          </w:p>
        </w:tc>
        <w:tc>
          <w:tcPr>
            <w:tcW w:w="1028" w:type="dxa"/>
          </w:tcPr>
          <w:p w14:paraId="5232E9E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</w:tr>
      <w:tr w:rsidR="00D67096" w:rsidRPr="00B768D8" w14:paraId="6F1045A7" w14:textId="77777777" w:rsidTr="009829DB">
        <w:tc>
          <w:tcPr>
            <w:tcW w:w="1165" w:type="dxa"/>
            <w:tcBorders>
              <w:top w:val="nil"/>
              <w:bottom w:val="single" w:sz="4" w:space="0" w:color="auto"/>
            </w:tcBorders>
          </w:tcPr>
          <w:p w14:paraId="75849290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9F7946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4/16/21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2A04F11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DO-4-16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1AA19F5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100.5 %</w:t>
            </w: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456B08A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98.3 %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3638AB8A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2.2 %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14:paraId="3719AD0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77F0E739" w14:textId="77777777" w:rsidTr="009829DB">
        <w:tc>
          <w:tcPr>
            <w:tcW w:w="1165" w:type="dxa"/>
            <w:tcBorders>
              <w:bottom w:val="single" w:sz="4" w:space="0" w:color="auto"/>
              <w:right w:val="nil"/>
            </w:tcBorders>
          </w:tcPr>
          <w:p w14:paraId="5E4CFC85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pH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4A80670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32" w:type="dxa"/>
            <w:tcBorders>
              <w:left w:val="nil"/>
              <w:right w:val="nil"/>
            </w:tcBorders>
          </w:tcPr>
          <w:p w14:paraId="3AFDB39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28" w:type="dxa"/>
            <w:tcBorders>
              <w:left w:val="nil"/>
              <w:right w:val="nil"/>
            </w:tcBorders>
          </w:tcPr>
          <w:p w14:paraId="31E064BA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nil"/>
              <w:right w:val="nil"/>
            </w:tcBorders>
          </w:tcPr>
          <w:p w14:paraId="0885137B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nil"/>
              <w:right w:val="nil"/>
            </w:tcBorders>
          </w:tcPr>
          <w:p w14:paraId="74491C5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28" w:type="dxa"/>
            <w:tcBorders>
              <w:left w:val="nil"/>
            </w:tcBorders>
          </w:tcPr>
          <w:p w14:paraId="33D11A76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3CE0770F" w14:textId="77777777" w:rsidTr="009829DB">
        <w:tc>
          <w:tcPr>
            <w:tcW w:w="1165" w:type="dxa"/>
            <w:tcBorders>
              <w:bottom w:val="nil"/>
            </w:tcBorders>
          </w:tcPr>
          <w:p w14:paraId="6FE3650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01A87A92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3/15/21</w:t>
            </w:r>
          </w:p>
        </w:tc>
        <w:tc>
          <w:tcPr>
            <w:tcW w:w="1332" w:type="dxa"/>
          </w:tcPr>
          <w:p w14:paraId="3772D43C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PH-3-15</w:t>
            </w:r>
          </w:p>
        </w:tc>
        <w:tc>
          <w:tcPr>
            <w:tcW w:w="1328" w:type="dxa"/>
          </w:tcPr>
          <w:p w14:paraId="4B44C72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7.02 S.U.</w:t>
            </w:r>
          </w:p>
        </w:tc>
        <w:tc>
          <w:tcPr>
            <w:tcW w:w="1244" w:type="dxa"/>
          </w:tcPr>
          <w:p w14:paraId="289A1CA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7.22 S.U.</w:t>
            </w:r>
          </w:p>
        </w:tc>
        <w:tc>
          <w:tcPr>
            <w:tcW w:w="1120" w:type="dxa"/>
          </w:tcPr>
          <w:p w14:paraId="3B4A36EB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0.20 S.U.</w:t>
            </w:r>
          </w:p>
        </w:tc>
        <w:tc>
          <w:tcPr>
            <w:tcW w:w="1028" w:type="dxa"/>
          </w:tcPr>
          <w:p w14:paraId="29299FB4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</w:p>
        </w:tc>
      </w:tr>
      <w:tr w:rsidR="00D67096" w:rsidRPr="00B768D8" w14:paraId="7E989BA1" w14:textId="77777777" w:rsidTr="009829DB">
        <w:tc>
          <w:tcPr>
            <w:tcW w:w="1165" w:type="dxa"/>
            <w:tcBorders>
              <w:top w:val="nil"/>
            </w:tcBorders>
          </w:tcPr>
          <w:p w14:paraId="0A445CE9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</w:tcPr>
          <w:p w14:paraId="7BACFDAE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 w:rsidRPr="00B768D8">
              <w:rPr>
                <w:noProof/>
                <w:sz w:val="20"/>
                <w:szCs w:val="20"/>
              </w:rPr>
              <w:t>4/16/21</w:t>
            </w:r>
          </w:p>
        </w:tc>
        <w:tc>
          <w:tcPr>
            <w:tcW w:w="1332" w:type="dxa"/>
          </w:tcPr>
          <w:p w14:paraId="368CEE67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PH-4-16</w:t>
            </w:r>
          </w:p>
        </w:tc>
        <w:tc>
          <w:tcPr>
            <w:tcW w:w="1328" w:type="dxa"/>
          </w:tcPr>
          <w:p w14:paraId="57A2B85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7.02 S.U.</w:t>
            </w:r>
          </w:p>
        </w:tc>
        <w:tc>
          <w:tcPr>
            <w:tcW w:w="1244" w:type="dxa"/>
          </w:tcPr>
          <w:p w14:paraId="1887A48D" w14:textId="77777777" w:rsidR="00D67096" w:rsidRPr="00B768D8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6.70 S.U.</w:t>
            </w:r>
          </w:p>
        </w:tc>
        <w:tc>
          <w:tcPr>
            <w:tcW w:w="1120" w:type="dxa"/>
          </w:tcPr>
          <w:p w14:paraId="26C063C1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0.32 S.U.</w:t>
            </w:r>
          </w:p>
        </w:tc>
        <w:tc>
          <w:tcPr>
            <w:tcW w:w="1028" w:type="dxa"/>
          </w:tcPr>
          <w:p w14:paraId="3DBFB53C" w14:textId="77777777" w:rsidR="00D67096" w:rsidRDefault="00D67096" w:rsidP="009829D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MISS</w:t>
            </w:r>
          </w:p>
        </w:tc>
      </w:tr>
    </w:tbl>
    <w:p w14:paraId="3F9771B7" w14:textId="77777777" w:rsidR="00D67096" w:rsidRDefault="00D67096" w:rsidP="00D67096">
      <w:pPr>
        <w:rPr>
          <w:noProof/>
        </w:rPr>
      </w:pPr>
    </w:p>
    <w:p w14:paraId="2FF247A2" w14:textId="77777777" w:rsidR="00D67096" w:rsidRDefault="00D67096" w:rsidP="00D67096">
      <w:pPr>
        <w:keepNext/>
        <w:rPr>
          <w:noProof/>
        </w:rPr>
      </w:pPr>
      <w:r>
        <w:rPr>
          <w:noProof/>
        </w:rPr>
        <w:t>Notes:</w:t>
      </w:r>
    </w:p>
    <w:p w14:paraId="7CB2D6A2" w14:textId="77777777" w:rsidR="00D67096" w:rsidRDefault="00D67096" w:rsidP="00D67096">
      <w:pPr>
        <w:rPr>
          <w:noProof/>
        </w:rPr>
      </w:pPr>
      <w:r>
        <w:rPr>
          <w:noProof/>
        </w:rPr>
        <w:t>___________________________________________________________________________________ ___________________________________________________________________________________</w:t>
      </w:r>
    </w:p>
    <w:p w14:paraId="73E0FB4F" w14:textId="77777777" w:rsidR="00D67096" w:rsidRDefault="00D67096" w:rsidP="00D67096">
      <w:pPr>
        <w:rPr>
          <w:noProof/>
        </w:rPr>
      </w:pPr>
    </w:p>
    <w:p w14:paraId="301617F2" w14:textId="77777777" w:rsidR="00D67096" w:rsidRDefault="00D67096" w:rsidP="00D357B4">
      <w:pPr>
        <w:rPr>
          <w:noProof/>
        </w:rPr>
      </w:pPr>
    </w:p>
    <w:sectPr w:rsidR="00D67096" w:rsidSect="001F6822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BCF62" w14:textId="77777777" w:rsidR="00A20787" w:rsidRDefault="00A20787" w:rsidP="008C404A">
      <w:r>
        <w:separator/>
      </w:r>
    </w:p>
  </w:endnote>
  <w:endnote w:type="continuationSeparator" w:id="0">
    <w:p w14:paraId="7AD586F9" w14:textId="77777777" w:rsidR="00A20787" w:rsidRDefault="00A20787" w:rsidP="008C4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3D376" w14:textId="38C3C392" w:rsidR="000D1851" w:rsidRDefault="00AD1DB1" w:rsidP="00A238E1">
    <w:pPr>
      <w:pStyle w:val="Footer"/>
      <w:tabs>
        <w:tab w:val="center" w:pos="4320"/>
        <w:tab w:val="right" w:pos="8640"/>
      </w:tabs>
    </w:pPr>
    <w:r>
      <w:t>Outlier</w:t>
    </w:r>
    <w:r w:rsidR="001F6822">
      <w:t xml:space="preserve"> Re</w:t>
    </w:r>
    <w:r>
      <w:t>sults</w:t>
    </w:r>
    <w:r w:rsidR="000D1851">
      <w:tab/>
    </w:r>
    <w:r w:rsidR="00970B25">
      <w:t xml:space="preserve">Page </w:t>
    </w:r>
    <w:sdt>
      <w:sdtPr>
        <w:id w:val="172987328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D1851">
          <w:fldChar w:fldCharType="begin"/>
        </w:r>
        <w:r w:rsidR="000D1851">
          <w:instrText xml:space="preserve"> PAGE   \* MERGEFORMAT </w:instrText>
        </w:r>
        <w:r w:rsidR="000D1851">
          <w:fldChar w:fldCharType="separate"/>
        </w:r>
        <w:r w:rsidR="007977DC">
          <w:rPr>
            <w:noProof/>
          </w:rPr>
          <w:t>4</w:t>
        </w:r>
        <w:r w:rsidR="000D1851">
          <w:rPr>
            <w:noProof/>
          </w:rPr>
          <w:fldChar w:fldCharType="end"/>
        </w:r>
        <w:r w:rsidR="00970B25">
          <w:rPr>
            <w:noProof/>
          </w:rPr>
          <w:t xml:space="preserve"> of </w:t>
        </w:r>
        <w:r w:rsidR="004B5C3A">
          <w:rPr>
            <w:noProof/>
          </w:rPr>
          <w:fldChar w:fldCharType="begin"/>
        </w:r>
        <w:r w:rsidR="004B5C3A">
          <w:rPr>
            <w:noProof/>
          </w:rPr>
          <w:instrText xml:space="preserve"> NUMPAGES   \* MERGEFORMAT </w:instrText>
        </w:r>
        <w:r w:rsidR="004B5C3A">
          <w:rPr>
            <w:noProof/>
          </w:rPr>
          <w:fldChar w:fldCharType="separate"/>
        </w:r>
        <w:r w:rsidR="004B5C3A">
          <w:rPr>
            <w:noProof/>
          </w:rPr>
          <w:t>5</w:t>
        </w:r>
        <w:r w:rsidR="004B5C3A">
          <w:rPr>
            <w:noProof/>
          </w:rPr>
          <w:fldChar w:fldCharType="end"/>
        </w:r>
        <w:r w:rsidR="000D1851">
          <w:rPr>
            <w:noProof/>
          </w:rPr>
          <w:tab/>
        </w:r>
        <w:r w:rsidR="00842938">
          <w:rPr>
            <w:noProof/>
          </w:rPr>
          <w:fldChar w:fldCharType="begin"/>
        </w:r>
        <w:r w:rsidR="00842938">
          <w:rPr>
            <w:noProof/>
          </w:rPr>
          <w:instrText xml:space="preserve"> DATE \@ "M/d/yyyy" </w:instrText>
        </w:r>
        <w:r w:rsidR="00842938">
          <w:rPr>
            <w:noProof/>
          </w:rPr>
          <w:fldChar w:fldCharType="separate"/>
        </w:r>
        <w:r>
          <w:rPr>
            <w:noProof/>
          </w:rPr>
          <w:t>8/21/2022</w:t>
        </w:r>
        <w:r w:rsidR="00842938">
          <w:rPr>
            <w:noProof/>
          </w:rPr>
          <w:fldChar w:fldCharType="end"/>
        </w:r>
      </w:sdtContent>
    </w:sdt>
  </w:p>
  <w:p w14:paraId="58640E83" w14:textId="77777777" w:rsidR="000D1851" w:rsidRDefault="000D18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276FB" w14:textId="7B32406C" w:rsidR="000D1851" w:rsidRDefault="00F47E0D" w:rsidP="00F75C6D">
    <w:pPr>
      <w:pStyle w:val="Footer"/>
      <w:tabs>
        <w:tab w:val="center" w:pos="4320"/>
        <w:tab w:val="right" w:pos="8640"/>
      </w:tabs>
    </w:pPr>
    <w:r>
      <w:t>QC Report</w:t>
    </w:r>
    <w:r w:rsidR="000D1851">
      <w:tab/>
    </w:r>
    <w:sdt>
      <w:sdtPr>
        <w:id w:val="14425464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D1851">
          <w:fldChar w:fldCharType="begin"/>
        </w:r>
        <w:r w:rsidR="000D1851">
          <w:instrText xml:space="preserve"> PAGE   \* MERGEFORMAT </w:instrText>
        </w:r>
        <w:r w:rsidR="000D1851">
          <w:fldChar w:fldCharType="separate"/>
        </w:r>
        <w:r w:rsidR="00554813">
          <w:rPr>
            <w:noProof/>
          </w:rPr>
          <w:t>1</w:t>
        </w:r>
        <w:r w:rsidR="000D1851">
          <w:rPr>
            <w:noProof/>
          </w:rPr>
          <w:fldChar w:fldCharType="end"/>
        </w:r>
        <w:r w:rsidR="000D1851">
          <w:rPr>
            <w:noProof/>
          </w:rPr>
          <w:tab/>
        </w:r>
        <w:r>
          <w:rPr>
            <w:noProof/>
          </w:rPr>
          <w:t>2/10/</w:t>
        </w:r>
        <w:r w:rsidR="000D1851">
          <w:rPr>
            <w:noProof/>
          </w:rPr>
          <w:t>202</w:t>
        </w:r>
        <w:r>
          <w:rPr>
            <w:noProof/>
          </w:rPr>
          <w:t>2</w:t>
        </w:r>
      </w:sdtContent>
    </w:sdt>
  </w:p>
  <w:p w14:paraId="0137AD0D" w14:textId="77777777" w:rsidR="000D1851" w:rsidRPr="00F75C6D" w:rsidRDefault="000D1851" w:rsidP="00F75C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AE2A5" w14:textId="77777777" w:rsidR="00A20787" w:rsidRDefault="00A20787" w:rsidP="008C404A">
      <w:r>
        <w:separator/>
      </w:r>
    </w:p>
  </w:footnote>
  <w:footnote w:type="continuationSeparator" w:id="0">
    <w:p w14:paraId="0D87C147" w14:textId="77777777" w:rsidR="00A20787" w:rsidRDefault="00A20787" w:rsidP="008C4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80C07" w14:textId="4CCCACC0" w:rsidR="000D1851" w:rsidRDefault="000D1851" w:rsidP="00CA30C8">
    <w:pPr>
      <w:pStyle w:val="Header"/>
      <w:jc w:val="right"/>
    </w:pPr>
  </w:p>
  <w:p w14:paraId="100A3D6E" w14:textId="77777777" w:rsidR="000D1851" w:rsidRPr="00CA30C8" w:rsidRDefault="000D1851" w:rsidP="00CA30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E4532"/>
    <w:multiLevelType w:val="hybridMultilevel"/>
    <w:tmpl w:val="B4E2D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1F3638B"/>
    <w:multiLevelType w:val="hybridMultilevel"/>
    <w:tmpl w:val="1B200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D941FA"/>
    <w:multiLevelType w:val="hybridMultilevel"/>
    <w:tmpl w:val="A64E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2024085163">
    <w:abstractNumId w:val="21"/>
  </w:num>
  <w:num w:numId="2" w16cid:durableId="671493648">
    <w:abstractNumId w:val="13"/>
  </w:num>
  <w:num w:numId="3" w16cid:durableId="1769040207">
    <w:abstractNumId w:val="11"/>
  </w:num>
  <w:num w:numId="4" w16cid:durableId="367099065">
    <w:abstractNumId w:val="23"/>
  </w:num>
  <w:num w:numId="5" w16cid:durableId="2081904651">
    <w:abstractNumId w:val="14"/>
  </w:num>
  <w:num w:numId="6" w16cid:durableId="671882860">
    <w:abstractNumId w:val="18"/>
  </w:num>
  <w:num w:numId="7" w16cid:durableId="1780753373">
    <w:abstractNumId w:val="20"/>
  </w:num>
  <w:num w:numId="8" w16cid:durableId="1057896625">
    <w:abstractNumId w:val="9"/>
  </w:num>
  <w:num w:numId="9" w16cid:durableId="282226787">
    <w:abstractNumId w:val="7"/>
  </w:num>
  <w:num w:numId="10" w16cid:durableId="1338074890">
    <w:abstractNumId w:val="6"/>
  </w:num>
  <w:num w:numId="11" w16cid:durableId="1037435260">
    <w:abstractNumId w:val="5"/>
  </w:num>
  <w:num w:numId="12" w16cid:durableId="1120949560">
    <w:abstractNumId w:val="4"/>
  </w:num>
  <w:num w:numId="13" w16cid:durableId="870265620">
    <w:abstractNumId w:val="8"/>
  </w:num>
  <w:num w:numId="14" w16cid:durableId="241137653">
    <w:abstractNumId w:val="3"/>
  </w:num>
  <w:num w:numId="15" w16cid:durableId="1048454669">
    <w:abstractNumId w:val="2"/>
  </w:num>
  <w:num w:numId="16" w16cid:durableId="1136726253">
    <w:abstractNumId w:val="1"/>
  </w:num>
  <w:num w:numId="17" w16cid:durableId="1205944">
    <w:abstractNumId w:val="0"/>
  </w:num>
  <w:num w:numId="18" w16cid:durableId="32311012">
    <w:abstractNumId w:val="15"/>
  </w:num>
  <w:num w:numId="19" w16cid:durableId="534579327">
    <w:abstractNumId w:val="16"/>
  </w:num>
  <w:num w:numId="20" w16cid:durableId="41710243">
    <w:abstractNumId w:val="22"/>
  </w:num>
  <w:num w:numId="21" w16cid:durableId="2058123030">
    <w:abstractNumId w:val="19"/>
  </w:num>
  <w:num w:numId="22" w16cid:durableId="1282223945">
    <w:abstractNumId w:val="12"/>
  </w:num>
  <w:num w:numId="23" w16cid:durableId="2030063558">
    <w:abstractNumId w:val="25"/>
  </w:num>
  <w:num w:numId="24" w16cid:durableId="930628761">
    <w:abstractNumId w:val="17"/>
  </w:num>
  <w:num w:numId="25" w16cid:durableId="827862866">
    <w:abstractNumId w:val="10"/>
  </w:num>
  <w:num w:numId="26" w16cid:durableId="41598066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6BE"/>
    <w:rsid w:val="0000601F"/>
    <w:rsid w:val="000066AF"/>
    <w:rsid w:val="00021C74"/>
    <w:rsid w:val="00025739"/>
    <w:rsid w:val="00035AA6"/>
    <w:rsid w:val="000361BB"/>
    <w:rsid w:val="00040B38"/>
    <w:rsid w:val="0006502A"/>
    <w:rsid w:val="00074374"/>
    <w:rsid w:val="00084113"/>
    <w:rsid w:val="0008457E"/>
    <w:rsid w:val="00091208"/>
    <w:rsid w:val="00094394"/>
    <w:rsid w:val="000D1851"/>
    <w:rsid w:val="000D51D9"/>
    <w:rsid w:val="000E2DFB"/>
    <w:rsid w:val="00103237"/>
    <w:rsid w:val="001449FD"/>
    <w:rsid w:val="00146943"/>
    <w:rsid w:val="00150F37"/>
    <w:rsid w:val="001628B4"/>
    <w:rsid w:val="001643C4"/>
    <w:rsid w:val="00164D80"/>
    <w:rsid w:val="00185AE9"/>
    <w:rsid w:val="001C4499"/>
    <w:rsid w:val="001D3CC9"/>
    <w:rsid w:val="001E5356"/>
    <w:rsid w:val="001F6822"/>
    <w:rsid w:val="002005D4"/>
    <w:rsid w:val="00213BF8"/>
    <w:rsid w:val="002218EC"/>
    <w:rsid w:val="00221A45"/>
    <w:rsid w:val="00223028"/>
    <w:rsid w:val="00253E66"/>
    <w:rsid w:val="00261965"/>
    <w:rsid w:val="002622B6"/>
    <w:rsid w:val="00273A6B"/>
    <w:rsid w:val="00291FB2"/>
    <w:rsid w:val="002B6BC6"/>
    <w:rsid w:val="002E0095"/>
    <w:rsid w:val="002F48B2"/>
    <w:rsid w:val="0033377E"/>
    <w:rsid w:val="003351C2"/>
    <w:rsid w:val="003623C9"/>
    <w:rsid w:val="00366C3C"/>
    <w:rsid w:val="00387698"/>
    <w:rsid w:val="003921E9"/>
    <w:rsid w:val="003A2F26"/>
    <w:rsid w:val="003B3BC1"/>
    <w:rsid w:val="003B6E36"/>
    <w:rsid w:val="003C61B8"/>
    <w:rsid w:val="003D4BD0"/>
    <w:rsid w:val="003D4D1B"/>
    <w:rsid w:val="003E47B7"/>
    <w:rsid w:val="003E5065"/>
    <w:rsid w:val="003F1BA7"/>
    <w:rsid w:val="00405433"/>
    <w:rsid w:val="00413C70"/>
    <w:rsid w:val="0041446F"/>
    <w:rsid w:val="00424D81"/>
    <w:rsid w:val="00430300"/>
    <w:rsid w:val="004348A7"/>
    <w:rsid w:val="0043531D"/>
    <w:rsid w:val="00446140"/>
    <w:rsid w:val="00456264"/>
    <w:rsid w:val="00476068"/>
    <w:rsid w:val="00483E17"/>
    <w:rsid w:val="00483E41"/>
    <w:rsid w:val="004924A6"/>
    <w:rsid w:val="004A782F"/>
    <w:rsid w:val="004B5C3A"/>
    <w:rsid w:val="004D295C"/>
    <w:rsid w:val="004E226F"/>
    <w:rsid w:val="004F2952"/>
    <w:rsid w:val="004F70D2"/>
    <w:rsid w:val="005040A6"/>
    <w:rsid w:val="005141CB"/>
    <w:rsid w:val="0052062C"/>
    <w:rsid w:val="005440E9"/>
    <w:rsid w:val="0054748E"/>
    <w:rsid w:val="0055246C"/>
    <w:rsid w:val="00552F81"/>
    <w:rsid w:val="00554813"/>
    <w:rsid w:val="005562D3"/>
    <w:rsid w:val="00570F0F"/>
    <w:rsid w:val="0057584B"/>
    <w:rsid w:val="005E4EEB"/>
    <w:rsid w:val="005F0C7A"/>
    <w:rsid w:val="005F1851"/>
    <w:rsid w:val="005F5E45"/>
    <w:rsid w:val="00600EFC"/>
    <w:rsid w:val="00606AA2"/>
    <w:rsid w:val="00614E6B"/>
    <w:rsid w:val="00625937"/>
    <w:rsid w:val="00645252"/>
    <w:rsid w:val="00686071"/>
    <w:rsid w:val="006B2FD2"/>
    <w:rsid w:val="006C2A34"/>
    <w:rsid w:val="006D3D74"/>
    <w:rsid w:val="006F1CD0"/>
    <w:rsid w:val="00737F7E"/>
    <w:rsid w:val="00763309"/>
    <w:rsid w:val="007726C7"/>
    <w:rsid w:val="007977DC"/>
    <w:rsid w:val="007A371A"/>
    <w:rsid w:val="007B6100"/>
    <w:rsid w:val="007C7A0E"/>
    <w:rsid w:val="007D4C6B"/>
    <w:rsid w:val="007E1F2B"/>
    <w:rsid w:val="007F46C5"/>
    <w:rsid w:val="007F710D"/>
    <w:rsid w:val="00816182"/>
    <w:rsid w:val="00821E47"/>
    <w:rsid w:val="008306DA"/>
    <w:rsid w:val="0083569A"/>
    <w:rsid w:val="008428E9"/>
    <w:rsid w:val="00842938"/>
    <w:rsid w:val="00862765"/>
    <w:rsid w:val="008644D2"/>
    <w:rsid w:val="00880527"/>
    <w:rsid w:val="00880650"/>
    <w:rsid w:val="00881A00"/>
    <w:rsid w:val="00886BC7"/>
    <w:rsid w:val="00894398"/>
    <w:rsid w:val="008A2101"/>
    <w:rsid w:val="008B7B75"/>
    <w:rsid w:val="008C404A"/>
    <w:rsid w:val="008D19D0"/>
    <w:rsid w:val="008D3A1F"/>
    <w:rsid w:val="008F6139"/>
    <w:rsid w:val="008F6701"/>
    <w:rsid w:val="0090375E"/>
    <w:rsid w:val="00941400"/>
    <w:rsid w:val="009611AE"/>
    <w:rsid w:val="0096343A"/>
    <w:rsid w:val="00970B25"/>
    <w:rsid w:val="00990081"/>
    <w:rsid w:val="00991216"/>
    <w:rsid w:val="009B29D1"/>
    <w:rsid w:val="009B4B35"/>
    <w:rsid w:val="009C06FA"/>
    <w:rsid w:val="009C3CB5"/>
    <w:rsid w:val="009D297B"/>
    <w:rsid w:val="009E74B8"/>
    <w:rsid w:val="009F37B7"/>
    <w:rsid w:val="00A1337C"/>
    <w:rsid w:val="00A14C93"/>
    <w:rsid w:val="00A20787"/>
    <w:rsid w:val="00A238E1"/>
    <w:rsid w:val="00A24293"/>
    <w:rsid w:val="00A37E80"/>
    <w:rsid w:val="00A413AE"/>
    <w:rsid w:val="00A53190"/>
    <w:rsid w:val="00A53423"/>
    <w:rsid w:val="00A61AEE"/>
    <w:rsid w:val="00A638E1"/>
    <w:rsid w:val="00A647B5"/>
    <w:rsid w:val="00A9204E"/>
    <w:rsid w:val="00A930C0"/>
    <w:rsid w:val="00A966AF"/>
    <w:rsid w:val="00AC22F8"/>
    <w:rsid w:val="00AD1DB1"/>
    <w:rsid w:val="00AF311C"/>
    <w:rsid w:val="00AF46B0"/>
    <w:rsid w:val="00B00A13"/>
    <w:rsid w:val="00B15714"/>
    <w:rsid w:val="00B303C0"/>
    <w:rsid w:val="00B32FDA"/>
    <w:rsid w:val="00B42416"/>
    <w:rsid w:val="00B67A12"/>
    <w:rsid w:val="00B714A2"/>
    <w:rsid w:val="00B736E7"/>
    <w:rsid w:val="00B768D8"/>
    <w:rsid w:val="00B92B32"/>
    <w:rsid w:val="00BB02D2"/>
    <w:rsid w:val="00BB6A5E"/>
    <w:rsid w:val="00BD6EF6"/>
    <w:rsid w:val="00BE6E4E"/>
    <w:rsid w:val="00BE7B4B"/>
    <w:rsid w:val="00BF466C"/>
    <w:rsid w:val="00C14E7D"/>
    <w:rsid w:val="00C2459D"/>
    <w:rsid w:val="00C261C3"/>
    <w:rsid w:val="00C77B30"/>
    <w:rsid w:val="00C87442"/>
    <w:rsid w:val="00C9543B"/>
    <w:rsid w:val="00CA08AB"/>
    <w:rsid w:val="00CA0A9A"/>
    <w:rsid w:val="00CA30C8"/>
    <w:rsid w:val="00CB0DAA"/>
    <w:rsid w:val="00CB6131"/>
    <w:rsid w:val="00CB6C25"/>
    <w:rsid w:val="00D260EB"/>
    <w:rsid w:val="00D26D3F"/>
    <w:rsid w:val="00D33A21"/>
    <w:rsid w:val="00D343F4"/>
    <w:rsid w:val="00D357B4"/>
    <w:rsid w:val="00D465E1"/>
    <w:rsid w:val="00D577F0"/>
    <w:rsid w:val="00D67096"/>
    <w:rsid w:val="00D74B7F"/>
    <w:rsid w:val="00D80197"/>
    <w:rsid w:val="00D90F4F"/>
    <w:rsid w:val="00DA09F3"/>
    <w:rsid w:val="00DA7A3A"/>
    <w:rsid w:val="00DB6F98"/>
    <w:rsid w:val="00DE58D9"/>
    <w:rsid w:val="00DE5926"/>
    <w:rsid w:val="00E07C73"/>
    <w:rsid w:val="00E10FAC"/>
    <w:rsid w:val="00E14F34"/>
    <w:rsid w:val="00E16377"/>
    <w:rsid w:val="00E17995"/>
    <w:rsid w:val="00E466BE"/>
    <w:rsid w:val="00E62A31"/>
    <w:rsid w:val="00E7054D"/>
    <w:rsid w:val="00E807D6"/>
    <w:rsid w:val="00EA2F9A"/>
    <w:rsid w:val="00EA47A6"/>
    <w:rsid w:val="00EA5FD3"/>
    <w:rsid w:val="00EB0F75"/>
    <w:rsid w:val="00EB6EF5"/>
    <w:rsid w:val="00EC5E61"/>
    <w:rsid w:val="00ED69A2"/>
    <w:rsid w:val="00EE3CB3"/>
    <w:rsid w:val="00EF4A1E"/>
    <w:rsid w:val="00EF5AD0"/>
    <w:rsid w:val="00F07DEF"/>
    <w:rsid w:val="00F148DA"/>
    <w:rsid w:val="00F1580D"/>
    <w:rsid w:val="00F24C59"/>
    <w:rsid w:val="00F42052"/>
    <w:rsid w:val="00F47E0D"/>
    <w:rsid w:val="00F53123"/>
    <w:rsid w:val="00F551FC"/>
    <w:rsid w:val="00F62FC0"/>
    <w:rsid w:val="00F75C6D"/>
    <w:rsid w:val="00F77FC1"/>
    <w:rsid w:val="00FA2343"/>
    <w:rsid w:val="00FB2997"/>
    <w:rsid w:val="00FB6A38"/>
    <w:rsid w:val="00FC0EC8"/>
    <w:rsid w:val="00FD24B8"/>
    <w:rsid w:val="00FF38D8"/>
    <w:rsid w:val="00FF4C32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1C6400"/>
  <w15:chartTrackingRefBased/>
  <w15:docId w15:val="{60E1F752-CB26-4173-8DDD-F93D45B4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C32"/>
  </w:style>
  <w:style w:type="paragraph" w:styleId="Heading1">
    <w:name w:val="heading 1"/>
    <w:basedOn w:val="Normal"/>
    <w:next w:val="Normal"/>
    <w:link w:val="Heading1Char"/>
    <w:uiPriority w:val="9"/>
    <w:qFormat/>
    <w:rsid w:val="004924A6"/>
    <w:pPr>
      <w:keepNext/>
      <w:keepLines/>
      <w:spacing w:before="240"/>
      <w:jc w:val="center"/>
      <w:outlineLvl w:val="0"/>
    </w:pPr>
    <w:rPr>
      <w:rFonts w:eastAsiaTheme="majorEastAsia" w:cstheme="majorBidi"/>
      <w:b/>
      <w:color w:val="000000" w:themeColor="text1"/>
      <w:sz w:val="36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24A6"/>
    <w:pPr>
      <w:keepNext/>
      <w:keepLines/>
      <w:spacing w:before="40"/>
      <w:jc w:val="center"/>
      <w:outlineLvl w:val="1"/>
    </w:pPr>
    <w:rPr>
      <w:rFonts w:eastAsiaTheme="majorEastAsia" w:cstheme="majorBidi"/>
      <w:b/>
      <w:i/>
      <w:color w:val="000000" w:themeColor="text1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7A12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28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F4C32"/>
    <w:pPr>
      <w:keepNext/>
      <w:keepLines/>
      <w:spacing w:before="40"/>
      <w:outlineLvl w:val="3"/>
    </w:pPr>
    <w:rPr>
      <w:rFonts w:eastAsiaTheme="majorEastAsia" w:cstheme="majorBidi"/>
      <w:b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24A6"/>
    <w:rPr>
      <w:rFonts w:eastAsiaTheme="majorEastAsia" w:cstheme="majorBidi"/>
      <w:b/>
      <w:color w:val="000000" w:themeColor="text1"/>
      <w:sz w:val="36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924A6"/>
    <w:rPr>
      <w:rFonts w:eastAsiaTheme="majorEastAsia" w:cstheme="majorBidi"/>
      <w:b/>
      <w:i/>
      <w:color w:val="000000" w:themeColor="text1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67A12"/>
    <w:rPr>
      <w:rFonts w:eastAsiaTheme="majorEastAsia" w:cstheme="majorBidi"/>
      <w:b/>
      <w:color w:val="000000" w:themeColor="text1"/>
      <w:sz w:val="28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F4C32"/>
    <w:rPr>
      <w:rFonts w:eastAsiaTheme="majorEastAsia" w:cstheme="majorBidi"/>
      <w:b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table" w:styleId="TableGrid">
    <w:name w:val="Table Grid"/>
    <w:basedOn w:val="TableNormal"/>
    <w:uiPriority w:val="39"/>
    <w:rsid w:val="002B6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4E2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eth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902</TotalTime>
  <Pages>6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Wetherill</dc:creator>
  <cp:keywords/>
  <dc:description/>
  <cp:lastModifiedBy>Marcus Beck</cp:lastModifiedBy>
  <cp:revision>43</cp:revision>
  <cp:lastPrinted>2020-01-28T21:46:00Z</cp:lastPrinted>
  <dcterms:created xsi:type="dcterms:W3CDTF">2022-01-04T17:13:00Z</dcterms:created>
  <dcterms:modified xsi:type="dcterms:W3CDTF">2022-08-21T14:20:00Z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